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C12BAA" w:rsidRPr="004C1E1C" w:rsidRDefault="00C12BAA" w:rsidP="004C1E1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1E1C">
        <w:rPr>
          <w:rFonts w:ascii="Times New Roman" w:cs="宋体" w:hint="eastAsia"/>
          <w:b/>
          <w:bCs/>
          <w:sz w:val="28"/>
          <w:szCs w:val="28"/>
        </w:rPr>
        <w:t>牛津译林版小学英语五年级上册</w:t>
      </w:r>
      <w:r w:rsidRPr="004C1E1C">
        <w:rPr>
          <w:rFonts w:ascii="Times New Roman" w:hAnsi="Times New Roman" w:cs="Times New Roman"/>
          <w:b/>
          <w:bCs/>
          <w:sz w:val="28"/>
          <w:szCs w:val="28"/>
        </w:rPr>
        <w:t>Unit 8 At Christmas.</w:t>
      </w:r>
      <w:r w:rsidRPr="004C1E1C">
        <w:rPr>
          <w:rFonts w:ascii="Times New Roman" w:cs="宋体" w:hint="eastAsia"/>
          <w:b/>
          <w:bCs/>
          <w:sz w:val="28"/>
          <w:szCs w:val="28"/>
        </w:rPr>
        <w:t>第一课时同步习题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cs="宋体" w:hint="eastAsia"/>
          <w:b/>
          <w:bCs/>
          <w:sz w:val="24"/>
          <w:szCs w:val="24"/>
        </w:rPr>
        <w:t>一、选出不同类的单词。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Times New Roman"/>
          <w:sz w:val="24"/>
          <w:szCs w:val="24"/>
        </w:rPr>
        <w:t>1.</w:t>
      </w:r>
      <w:r w:rsidRPr="004C1E1C">
        <w:rPr>
          <w:rFonts w:ascii="Times New Roman" w:cs="宋体" w:hint="eastAsia"/>
          <w:sz w:val="24"/>
          <w:szCs w:val="24"/>
        </w:rPr>
        <w:t>选出不同类的单词。</w:t>
      </w:r>
      <w:r w:rsidRPr="004C1E1C">
        <w:rPr>
          <w:rFonts w:ascii="Times New Roman" w:hAnsi="Times New Roman" w:cs="Times New Roman"/>
          <w:sz w:val="24"/>
          <w:szCs w:val="24"/>
        </w:rPr>
        <w:t xml:space="preserve">                        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Times New Roman"/>
          <w:sz w:val="24"/>
          <w:szCs w:val="24"/>
        </w:rPr>
        <w:t>A. on                                         </w:t>
      </w:r>
      <w:r w:rsidRPr="00D649E0"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2.25pt;height:3pt;visibility:visible">
            <v:imagedata r:id="rId7" o:title=""/>
          </v:shape>
        </w:pict>
      </w:r>
      <w:r w:rsidRPr="004C1E1C">
        <w:rPr>
          <w:rFonts w:ascii="Times New Roman" w:hAnsi="Times New Roman" w:cs="Times New Roman"/>
          <w:sz w:val="24"/>
          <w:szCs w:val="24"/>
        </w:rPr>
        <w:t>B. under                                         </w:t>
      </w:r>
      <w:r w:rsidRPr="00D649E0"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2.25pt;height:3pt;visibility:visible">
            <v:imagedata r:id="rId7" o:title=""/>
          </v:shape>
        </w:pict>
      </w:r>
      <w:r w:rsidRPr="004C1E1C">
        <w:rPr>
          <w:rFonts w:ascii="Times New Roman" w:hAnsi="Times New Roman" w:cs="Times New Roman"/>
          <w:sz w:val="24"/>
          <w:szCs w:val="24"/>
        </w:rPr>
        <w:t>C. put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Times New Roman"/>
          <w:sz w:val="24"/>
          <w:szCs w:val="24"/>
        </w:rPr>
        <w:t>2.</w:t>
      </w:r>
      <w:r w:rsidRPr="004C1E1C">
        <w:rPr>
          <w:rFonts w:ascii="Times New Roman" w:cs="宋体" w:hint="eastAsia"/>
          <w:sz w:val="24"/>
          <w:szCs w:val="24"/>
        </w:rPr>
        <w:t>选出不同类的单词。</w:t>
      </w:r>
      <w:r w:rsidRPr="004C1E1C">
        <w:rPr>
          <w:rFonts w:ascii="Times New Roman" w:hAnsi="Times New Roman" w:cs="Times New Roman"/>
          <w:sz w:val="24"/>
          <w:szCs w:val="24"/>
        </w:rPr>
        <w:t xml:space="preserve">                             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Times New Roman"/>
          <w:sz w:val="24"/>
          <w:szCs w:val="24"/>
        </w:rPr>
        <w:t>A. card                                        </w:t>
      </w:r>
      <w:r w:rsidRPr="00D649E0"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3pt;visibility:visible">
            <v:imagedata r:id="rId8" o:title=""/>
          </v:shape>
        </w:pict>
      </w:r>
      <w:r w:rsidRPr="004C1E1C">
        <w:rPr>
          <w:rFonts w:ascii="Times New Roman" w:hAnsi="Times New Roman" w:cs="Times New Roman"/>
          <w:sz w:val="24"/>
          <w:szCs w:val="24"/>
        </w:rPr>
        <w:t>B. pretty                                        </w:t>
      </w:r>
      <w:r w:rsidRPr="00D649E0"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3pt;visibility:visible">
            <v:imagedata r:id="rId8" o:title=""/>
          </v:shape>
        </w:pict>
      </w:r>
      <w:r w:rsidRPr="004C1E1C">
        <w:rPr>
          <w:rFonts w:ascii="Times New Roman" w:hAnsi="Times New Roman" w:cs="Times New Roman"/>
          <w:sz w:val="24"/>
          <w:szCs w:val="24"/>
        </w:rPr>
        <w:t>C. tree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Times New Roman"/>
          <w:sz w:val="24"/>
          <w:szCs w:val="24"/>
        </w:rPr>
        <w:t>3.</w:t>
      </w:r>
      <w:r w:rsidRPr="004C1E1C">
        <w:rPr>
          <w:rFonts w:ascii="Times New Roman" w:cs="宋体" w:hint="eastAsia"/>
          <w:sz w:val="24"/>
          <w:szCs w:val="24"/>
        </w:rPr>
        <w:t>选出不同类的单词。</w:t>
      </w:r>
      <w:r w:rsidRPr="004C1E1C">
        <w:rPr>
          <w:rFonts w:ascii="Times New Roman" w:hAnsi="Times New Roman" w:cs="Times New Roman"/>
          <w:sz w:val="24"/>
          <w:szCs w:val="24"/>
        </w:rPr>
        <w:t xml:space="preserve">                            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Times New Roman"/>
          <w:sz w:val="24"/>
          <w:szCs w:val="24"/>
        </w:rPr>
        <w:t>A. Christmas                                       B. put                                       C. buy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Times New Roman"/>
          <w:sz w:val="24"/>
          <w:szCs w:val="24"/>
        </w:rPr>
        <w:t>4.</w:t>
      </w:r>
      <w:r w:rsidRPr="004C1E1C">
        <w:rPr>
          <w:rFonts w:ascii="Times New Roman" w:cs="宋体" w:hint="eastAsia"/>
          <w:sz w:val="24"/>
          <w:szCs w:val="24"/>
        </w:rPr>
        <w:t>选出不同类的单词。</w:t>
      </w:r>
      <w:r w:rsidRPr="004C1E1C">
        <w:rPr>
          <w:rFonts w:ascii="Times New Roman" w:hAnsi="Times New Roman" w:cs="Times New Roman"/>
          <w:sz w:val="24"/>
          <w:szCs w:val="24"/>
        </w:rPr>
        <w:t xml:space="preserve">                          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Times New Roman"/>
          <w:sz w:val="24"/>
          <w:szCs w:val="24"/>
        </w:rPr>
        <w:t>A. come                                      </w:t>
      </w:r>
      <w:r w:rsidRPr="00D649E0"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2.25pt;height:3pt;visibility:visible">
            <v:imagedata r:id="rId7" o:title=""/>
          </v:shape>
        </w:pict>
      </w:r>
      <w:r w:rsidRPr="004C1E1C">
        <w:rPr>
          <w:rFonts w:ascii="Times New Roman" w:hAnsi="Times New Roman" w:cs="Times New Roman"/>
          <w:sz w:val="24"/>
          <w:szCs w:val="24"/>
        </w:rPr>
        <w:t>B. wait                                      </w:t>
      </w:r>
      <w:r w:rsidRPr="00D649E0"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2.25pt;height:3pt;visibility:visible">
            <v:imagedata r:id="rId7" o:title=""/>
          </v:shape>
        </w:pict>
      </w:r>
      <w:r w:rsidRPr="004C1E1C">
        <w:rPr>
          <w:rFonts w:ascii="Times New Roman" w:hAnsi="Times New Roman" w:cs="Times New Roman"/>
          <w:sz w:val="24"/>
          <w:szCs w:val="24"/>
        </w:rPr>
        <w:t>C. present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cs="宋体" w:hint="eastAsia"/>
          <w:b/>
          <w:bCs/>
          <w:sz w:val="24"/>
          <w:szCs w:val="24"/>
        </w:rPr>
        <w:t>二、</w:t>
      </w:r>
      <w:r w:rsidRPr="004C1E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1E1C">
        <w:rPr>
          <w:rFonts w:ascii="Times New Roman" w:cs="宋体" w:hint="eastAsia"/>
          <w:b/>
          <w:bCs/>
          <w:sz w:val="24"/>
          <w:szCs w:val="24"/>
        </w:rPr>
        <w:t>翻译汉语。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Times New Roman"/>
          <w:sz w:val="24"/>
          <w:szCs w:val="24"/>
        </w:rPr>
        <w:t>5.</w:t>
      </w:r>
      <w:r w:rsidRPr="004C1E1C">
        <w:rPr>
          <w:rFonts w:ascii="Times New Roman" w:cs="宋体" w:hint="eastAsia"/>
          <w:sz w:val="24"/>
          <w:szCs w:val="24"/>
        </w:rPr>
        <w:t>翻译汉语</w:t>
      </w:r>
      <w:r w:rsidRPr="004C1E1C">
        <w:rPr>
          <w:rFonts w:ascii="Times New Roman" w:hAnsi="Times New Roman" w:cs="Times New Roman"/>
          <w:sz w:val="24"/>
          <w:szCs w:val="24"/>
        </w:rPr>
        <w:t xml:space="preserve">                   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cs="宋体" w:hint="eastAsia"/>
          <w:sz w:val="24"/>
          <w:szCs w:val="24"/>
        </w:rPr>
        <w:t>（</w:t>
      </w:r>
      <w:r w:rsidRPr="004C1E1C">
        <w:rPr>
          <w:rFonts w:ascii="Times New Roman" w:hAnsi="Times New Roman" w:cs="Times New Roman"/>
          <w:sz w:val="24"/>
          <w:szCs w:val="24"/>
        </w:rPr>
        <w:t>1</w:t>
      </w:r>
      <w:r w:rsidRPr="004C1E1C">
        <w:rPr>
          <w:rFonts w:ascii="Times New Roman" w:cs="宋体" w:hint="eastAsia"/>
          <w:sz w:val="24"/>
          <w:szCs w:val="24"/>
        </w:rPr>
        <w:t>）</w:t>
      </w:r>
      <w:r w:rsidRPr="004C1E1C">
        <w:rPr>
          <w:rFonts w:ascii="Times New Roman" w:hAnsi="Times New Roman" w:cs="Times New Roman"/>
          <w:sz w:val="24"/>
          <w:szCs w:val="24"/>
        </w:rPr>
        <w:t xml:space="preserve">have a good time ________ 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cs="宋体" w:hint="eastAsia"/>
          <w:sz w:val="24"/>
          <w:szCs w:val="24"/>
        </w:rPr>
        <w:t>（</w:t>
      </w:r>
      <w:r w:rsidRPr="004C1E1C">
        <w:rPr>
          <w:rFonts w:ascii="Times New Roman" w:hAnsi="Times New Roman" w:cs="Times New Roman"/>
          <w:sz w:val="24"/>
          <w:szCs w:val="24"/>
        </w:rPr>
        <w:t>2</w:t>
      </w:r>
      <w:r w:rsidRPr="004C1E1C">
        <w:rPr>
          <w:rFonts w:ascii="Times New Roman" w:cs="宋体" w:hint="eastAsia"/>
          <w:sz w:val="24"/>
          <w:szCs w:val="24"/>
        </w:rPr>
        <w:t>）</w:t>
      </w:r>
      <w:r w:rsidRPr="004C1E1C">
        <w:rPr>
          <w:rFonts w:ascii="Times New Roman" w:hAnsi="Times New Roman" w:cs="Times New Roman"/>
          <w:sz w:val="24"/>
          <w:szCs w:val="24"/>
        </w:rPr>
        <w:t xml:space="preserve">wait for   ________ 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cs="宋体" w:hint="eastAsia"/>
          <w:sz w:val="24"/>
          <w:szCs w:val="24"/>
        </w:rPr>
        <w:t>（</w:t>
      </w:r>
      <w:r w:rsidRPr="004C1E1C">
        <w:rPr>
          <w:rFonts w:ascii="Times New Roman" w:hAnsi="Times New Roman" w:cs="Times New Roman"/>
          <w:sz w:val="24"/>
          <w:szCs w:val="24"/>
        </w:rPr>
        <w:t>3</w:t>
      </w:r>
      <w:r w:rsidRPr="004C1E1C">
        <w:rPr>
          <w:rFonts w:ascii="Times New Roman" w:cs="宋体" w:hint="eastAsia"/>
          <w:sz w:val="24"/>
          <w:szCs w:val="24"/>
        </w:rPr>
        <w:t>）</w:t>
      </w:r>
      <w:r w:rsidRPr="004C1E1C">
        <w:rPr>
          <w:rFonts w:ascii="Times New Roman" w:hAnsi="Times New Roman" w:cs="Times New Roman"/>
          <w:sz w:val="24"/>
          <w:szCs w:val="24"/>
        </w:rPr>
        <w:t xml:space="preserve">Father Christmas  ________ 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cs="宋体" w:hint="eastAsia"/>
          <w:sz w:val="24"/>
          <w:szCs w:val="24"/>
        </w:rPr>
        <w:t>（</w:t>
      </w:r>
      <w:r w:rsidRPr="004C1E1C">
        <w:rPr>
          <w:rFonts w:ascii="Times New Roman" w:hAnsi="Times New Roman" w:cs="Times New Roman"/>
          <w:sz w:val="24"/>
          <w:szCs w:val="24"/>
        </w:rPr>
        <w:t>4</w:t>
      </w:r>
      <w:r w:rsidRPr="004C1E1C">
        <w:rPr>
          <w:rFonts w:ascii="Times New Roman" w:cs="宋体" w:hint="eastAsia"/>
          <w:sz w:val="24"/>
          <w:szCs w:val="24"/>
        </w:rPr>
        <w:t>）</w:t>
      </w:r>
      <w:r w:rsidRPr="004C1E1C">
        <w:rPr>
          <w:rFonts w:ascii="Times New Roman" w:hAnsi="Times New Roman" w:cs="Times New Roman"/>
          <w:sz w:val="24"/>
          <w:szCs w:val="24"/>
        </w:rPr>
        <w:t xml:space="preserve">wake up ________ 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cs="宋体" w:hint="eastAsia"/>
          <w:sz w:val="24"/>
          <w:szCs w:val="24"/>
        </w:rPr>
        <w:t>（</w:t>
      </w:r>
      <w:r w:rsidRPr="004C1E1C">
        <w:rPr>
          <w:rFonts w:ascii="Times New Roman" w:hAnsi="Times New Roman" w:cs="Times New Roman"/>
          <w:sz w:val="24"/>
          <w:szCs w:val="24"/>
        </w:rPr>
        <w:t>5</w:t>
      </w:r>
      <w:r w:rsidRPr="004C1E1C">
        <w:rPr>
          <w:rFonts w:ascii="Times New Roman" w:cs="宋体" w:hint="eastAsia"/>
          <w:sz w:val="24"/>
          <w:szCs w:val="24"/>
        </w:rPr>
        <w:t>）</w:t>
      </w:r>
      <w:r w:rsidRPr="004C1E1C">
        <w:rPr>
          <w:rFonts w:ascii="Times New Roman" w:hAnsi="Times New Roman" w:cs="Times New Roman"/>
          <w:sz w:val="24"/>
          <w:szCs w:val="24"/>
        </w:rPr>
        <w:t xml:space="preserve">a Christmas tree  ________ 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cs="宋体" w:hint="eastAsia"/>
          <w:b/>
          <w:bCs/>
          <w:sz w:val="24"/>
          <w:szCs w:val="24"/>
        </w:rPr>
        <w:t>三、填写合适的介词。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Times New Roman"/>
          <w:sz w:val="24"/>
          <w:szCs w:val="24"/>
        </w:rPr>
        <w:t xml:space="preserve">6.We always have a lot of fun________ Christmas. 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Times New Roman"/>
          <w:sz w:val="24"/>
          <w:szCs w:val="24"/>
        </w:rPr>
        <w:t xml:space="preserve">7.We put some pretty things ________ the Christmas tree. 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Times New Roman"/>
          <w:sz w:val="24"/>
          <w:szCs w:val="24"/>
        </w:rPr>
        <w:t xml:space="preserve">8.We put a stocking on our bed and wait________ presents. 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Times New Roman"/>
          <w:sz w:val="24"/>
          <w:szCs w:val="24"/>
        </w:rPr>
        <w:t xml:space="preserve">9.We wake ________ early. 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Times New Roman"/>
          <w:sz w:val="24"/>
          <w:szCs w:val="24"/>
        </w:rPr>
        <w:t xml:space="preserve">10.First, we buy presents ________our family and friends. 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cs="宋体" w:hint="eastAsia"/>
          <w:b/>
          <w:bCs/>
          <w:sz w:val="24"/>
          <w:szCs w:val="24"/>
        </w:rPr>
        <w:t>四、连词成句。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Times New Roman"/>
          <w:sz w:val="24"/>
          <w:szCs w:val="24"/>
        </w:rPr>
        <w:t>11.always   We   have   a   of   fun   at   lot   Christmas   (.)   (</w:t>
      </w:r>
      <w:r w:rsidRPr="004C1E1C">
        <w:rPr>
          <w:rFonts w:ascii="Times New Roman" w:cs="宋体" w:hint="eastAsia"/>
          <w:sz w:val="24"/>
          <w:szCs w:val="24"/>
        </w:rPr>
        <w:t>连词成句</w:t>
      </w:r>
      <w:r w:rsidRPr="004C1E1C">
        <w:rPr>
          <w:rFonts w:ascii="Times New Roman" w:hAnsi="Times New Roman" w:cs="Times New Roman"/>
          <w:sz w:val="24"/>
          <w:szCs w:val="24"/>
        </w:rPr>
        <w:t xml:space="preserve">) 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Times New Roman"/>
          <w:sz w:val="24"/>
          <w:szCs w:val="24"/>
        </w:rPr>
        <w:t>12.see   We   go   to   Father   som</w:t>
      </w:r>
      <w:r w:rsidRPr="00D649E0">
        <w:rPr>
          <w:rFonts w:ascii="Times New Roman" w:hAnsi="Times New Roman" w:cs="Times New Roman"/>
          <w:sz w:val="24"/>
          <w:szCs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2.25pt;height:1.5pt">
            <v:imagedata r:id="rId9" o:title=""/>
          </v:shape>
        </w:pict>
      </w:r>
      <w:r w:rsidRPr="004C1E1C">
        <w:rPr>
          <w:rFonts w:ascii="Times New Roman" w:hAnsi="Times New Roman" w:cs="Times New Roman"/>
          <w:sz w:val="24"/>
          <w:szCs w:val="24"/>
        </w:rPr>
        <w:t>etimes   Christmas   (.)   (</w:t>
      </w:r>
      <w:r w:rsidRPr="004C1E1C">
        <w:rPr>
          <w:rFonts w:ascii="Times New Roman" w:cs="宋体" w:hint="eastAsia"/>
          <w:sz w:val="24"/>
          <w:szCs w:val="24"/>
        </w:rPr>
        <w:t>连词成句</w:t>
      </w:r>
      <w:r w:rsidRPr="004C1E1C">
        <w:rPr>
          <w:rFonts w:ascii="Times New Roman" w:hAnsi="Times New Roman" w:cs="Times New Roman"/>
          <w:sz w:val="24"/>
          <w:szCs w:val="24"/>
        </w:rPr>
        <w:t xml:space="preserve">) 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Times New Roman"/>
          <w:sz w:val="24"/>
          <w:szCs w:val="24"/>
        </w:rPr>
        <w:t>13.We   put   Christmas   some   things   on   pretty   the   tree   (.)   (</w:t>
      </w:r>
      <w:r w:rsidRPr="004C1E1C">
        <w:rPr>
          <w:rFonts w:ascii="Times New Roman" w:cs="宋体" w:hint="eastAsia"/>
          <w:sz w:val="24"/>
          <w:szCs w:val="24"/>
        </w:rPr>
        <w:t>连词成句</w:t>
      </w:r>
      <w:r w:rsidRPr="004C1E1C">
        <w:rPr>
          <w:rFonts w:ascii="Times New Roman" w:hAnsi="Times New Roman" w:cs="Times New Roman"/>
          <w:sz w:val="24"/>
          <w:szCs w:val="24"/>
        </w:rPr>
        <w:t xml:space="preserve">) 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Times New Roman"/>
          <w:sz w:val="24"/>
          <w:szCs w:val="24"/>
        </w:rPr>
        <w:t>14.We   good   have   all   a   time   (.)   (</w:t>
      </w:r>
      <w:r w:rsidRPr="004C1E1C">
        <w:rPr>
          <w:rFonts w:ascii="Times New Roman" w:cs="宋体" w:hint="eastAsia"/>
          <w:sz w:val="24"/>
          <w:szCs w:val="24"/>
        </w:rPr>
        <w:t>连词成句</w:t>
      </w:r>
      <w:r w:rsidRPr="004C1E1C">
        <w:rPr>
          <w:rFonts w:ascii="Times New Roman" w:hAnsi="Times New Roman" w:cs="Times New Roman"/>
          <w:sz w:val="24"/>
          <w:szCs w:val="24"/>
        </w:rPr>
        <w:t xml:space="preserve">) 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Times New Roman"/>
          <w:sz w:val="24"/>
          <w:szCs w:val="24"/>
        </w:rPr>
        <w:t xml:space="preserve">15.lunch   We   have   a   big   (.)   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(</w:t>
      </w:r>
      <w:r w:rsidRPr="004C1E1C">
        <w:rPr>
          <w:rFonts w:ascii="Times New Roman" w:cs="宋体" w:hint="eastAsia"/>
          <w:sz w:val="24"/>
          <w:szCs w:val="24"/>
          <w:lang w:eastAsia="zh-CN"/>
        </w:rPr>
        <w:t>连词成句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) 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cs="宋体" w:hint="eastAsia"/>
          <w:b/>
          <w:bCs/>
          <w:sz w:val="24"/>
          <w:szCs w:val="24"/>
          <w:lang w:eastAsia="zh-CN"/>
        </w:rPr>
        <w:t>五、补全句子。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Times New Roman"/>
          <w:sz w:val="24"/>
          <w:szCs w:val="24"/>
          <w:lang w:eastAsia="zh-CN"/>
        </w:rPr>
        <w:t>16.</w:t>
      </w:r>
      <w:r w:rsidRPr="004C1E1C">
        <w:rPr>
          <w:rFonts w:ascii="Times New Roman" w:cs="宋体" w:hint="eastAsia"/>
          <w:sz w:val="24"/>
          <w:szCs w:val="24"/>
          <w:lang w:eastAsia="zh-CN"/>
        </w:rPr>
        <w:t>我们起的很早并且打开礼物。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br/>
      </w:r>
      <w:r w:rsidRPr="004C1E1C">
        <w:rPr>
          <w:rFonts w:ascii="Times New Roman" w:hAnsi="Times New Roman" w:cs="Times New Roman"/>
          <w:sz w:val="24"/>
          <w:szCs w:val="24"/>
        </w:rPr>
        <w:t xml:space="preserve">We ________ ________early and ________ our presents. 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Times New Roman"/>
          <w:sz w:val="24"/>
          <w:szCs w:val="24"/>
          <w:lang w:eastAsia="zh-CN"/>
        </w:rPr>
        <w:t>17.</w:t>
      </w:r>
      <w:r w:rsidRPr="004C1E1C">
        <w:rPr>
          <w:rFonts w:ascii="Times New Roman" w:cs="宋体" w:hint="eastAsia"/>
          <w:sz w:val="24"/>
          <w:szCs w:val="24"/>
          <w:lang w:eastAsia="zh-CN"/>
        </w:rPr>
        <w:t>我们把长筒袜放到我们的床上，等待礼物。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br/>
      </w:r>
      <w:r w:rsidRPr="004C1E1C">
        <w:rPr>
          <w:rFonts w:ascii="Times New Roman" w:hAnsi="Times New Roman" w:cs="Times New Roman"/>
          <w:sz w:val="24"/>
          <w:szCs w:val="24"/>
        </w:rPr>
        <w:t xml:space="preserve">We ________ a stocking ________ our bed and ________ ________presents. 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Times New Roman"/>
          <w:sz w:val="24"/>
          <w:szCs w:val="24"/>
        </w:rPr>
        <w:t>18.</w:t>
      </w:r>
      <w:r w:rsidRPr="004C1E1C">
        <w:rPr>
          <w:rFonts w:ascii="Times New Roman" w:cs="宋体" w:hint="eastAsia"/>
          <w:sz w:val="24"/>
          <w:szCs w:val="24"/>
        </w:rPr>
        <w:t>我们都玩的愉快。</w:t>
      </w:r>
      <w:r w:rsidRPr="004C1E1C">
        <w:rPr>
          <w:rFonts w:ascii="Times New Roman" w:hAnsi="Times New Roman" w:cs="Times New Roman"/>
          <w:sz w:val="24"/>
          <w:szCs w:val="24"/>
        </w:rPr>
        <w:br/>
        <w:t xml:space="preserve">We all ________ ________ ________ ________. 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Times New Roman"/>
          <w:sz w:val="24"/>
          <w:szCs w:val="24"/>
        </w:rPr>
        <w:t>19.</w:t>
      </w:r>
      <w:r w:rsidRPr="004C1E1C">
        <w:rPr>
          <w:rFonts w:ascii="Times New Roman" w:cs="宋体" w:hint="eastAsia"/>
          <w:sz w:val="24"/>
          <w:szCs w:val="24"/>
        </w:rPr>
        <w:t>我们也把我们的礼物放在树下面。</w:t>
      </w:r>
      <w:r w:rsidRPr="004C1E1C">
        <w:rPr>
          <w:rFonts w:ascii="Times New Roman" w:hAnsi="Times New Roman" w:cs="Times New Roman"/>
          <w:sz w:val="24"/>
          <w:szCs w:val="24"/>
        </w:rPr>
        <w:br/>
        <w:t xml:space="preserve">We ________ ________our </w:t>
      </w:r>
      <w:r w:rsidRPr="00D649E0">
        <w:rPr>
          <w:rFonts w:ascii="Times New Roman" w:hAnsi="Times New Roman" w:cs="Times New Roman"/>
          <w:sz w:val="24"/>
          <w:szCs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2.25pt;height:.75pt">
            <v:imagedata r:id="rId9" o:title=""/>
          </v:shape>
        </w:pict>
      </w:r>
      <w:r w:rsidRPr="004C1E1C">
        <w:rPr>
          <w:rFonts w:ascii="Times New Roman" w:hAnsi="Times New Roman" w:cs="Times New Roman"/>
          <w:sz w:val="24"/>
          <w:szCs w:val="24"/>
        </w:rPr>
        <w:t>presents ___</w:t>
      </w:r>
      <w:r w:rsidRPr="00D649E0">
        <w:rPr>
          <w:rFonts w:ascii="Times New Roman" w:hAnsi="Times New Roman" w:cs="Times New Roman"/>
          <w:sz w:val="24"/>
          <w:szCs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2.25pt;height:1.5pt">
            <v:imagedata r:id="rId9" o:title=""/>
          </v:shape>
        </w:pict>
      </w:r>
      <w:r w:rsidRPr="004C1E1C">
        <w:rPr>
          <w:rFonts w:ascii="Times New Roman" w:hAnsi="Times New Roman" w:cs="Times New Roman"/>
          <w:sz w:val="24"/>
          <w:szCs w:val="24"/>
        </w:rPr>
        <w:t xml:space="preserve">_____ the tree. 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Times New Roman"/>
          <w:sz w:val="24"/>
          <w:szCs w:val="24"/>
        </w:rPr>
        <w:t>20.</w:t>
      </w:r>
      <w:r w:rsidRPr="004C1E1C">
        <w:rPr>
          <w:rFonts w:ascii="Times New Roman" w:cs="宋体" w:hint="eastAsia"/>
          <w:sz w:val="24"/>
          <w:szCs w:val="24"/>
        </w:rPr>
        <w:t>我们有时去看圣诞老人。</w:t>
      </w:r>
      <w:r w:rsidRPr="004C1E1C">
        <w:rPr>
          <w:rFonts w:ascii="Times New Roman" w:hAnsi="Times New Roman" w:cs="Times New Roman"/>
          <w:sz w:val="24"/>
          <w:szCs w:val="24"/>
        </w:rPr>
        <w:br/>
        <w:t xml:space="preserve">We sometimes ________ ________ ________ Father Christmas. 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Times New Roman"/>
          <w:sz w:val="24"/>
          <w:szCs w:val="24"/>
        </w:rPr>
        <w:br w:type="page"/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cs="宋体" w:hint="eastAsia"/>
          <w:b/>
          <w:bCs/>
          <w:sz w:val="24"/>
          <w:szCs w:val="24"/>
        </w:rPr>
        <w:t>答</w:t>
      </w:r>
      <w:r w:rsidRPr="00D649E0">
        <w:rPr>
          <w:rFonts w:ascii="Times New Roman" w:hAnsi="Times New Roman" w:cs="Times New Roman"/>
          <w:b/>
          <w:bCs/>
          <w:sz w:val="24"/>
          <w:szCs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2.25pt;height:1.5pt">
            <v:imagedata r:id="rId9" o:title=""/>
          </v:shape>
        </w:pict>
      </w:r>
      <w:r w:rsidRPr="004C1E1C">
        <w:rPr>
          <w:rFonts w:ascii="Times New Roman" w:cs="宋体" w:hint="eastAsia"/>
          <w:b/>
          <w:bCs/>
          <w:sz w:val="24"/>
          <w:szCs w:val="24"/>
        </w:rPr>
        <w:t>案解析部分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cs="宋体" w:hint="eastAsia"/>
          <w:sz w:val="24"/>
          <w:szCs w:val="24"/>
        </w:rPr>
        <w:t>一、选出不同类的单词。</w:t>
      </w:r>
      <w:r w:rsidRPr="004C1E1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Times New Roman"/>
          <w:sz w:val="24"/>
          <w:szCs w:val="24"/>
          <w:lang w:eastAsia="zh-CN"/>
        </w:rPr>
        <w:t>1.</w:t>
      </w:r>
      <w:r w:rsidRPr="004C1E1C">
        <w:rPr>
          <w:rFonts w:ascii="Times New Roman" w:cs="宋体" w:hint="eastAsia"/>
          <w:sz w:val="24"/>
          <w:szCs w:val="24"/>
          <w:lang w:eastAsia="zh-CN"/>
        </w:rPr>
        <w:t>【答案】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C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cs="宋体" w:hint="eastAsia"/>
          <w:sz w:val="24"/>
          <w:szCs w:val="24"/>
          <w:lang w:eastAsia="zh-CN"/>
        </w:rPr>
        <w:t>【考点】同类词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cs="宋体" w:hint="eastAsia"/>
          <w:sz w:val="24"/>
          <w:szCs w:val="24"/>
          <w:lang w:eastAsia="zh-CN"/>
        </w:rPr>
        <w:t>【解析】【分析】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A</w:t>
      </w:r>
      <w:r w:rsidRPr="004C1E1C">
        <w:rPr>
          <w:rFonts w:ascii="Times New Roman" w:cs="宋体" w:hint="eastAsia"/>
          <w:sz w:val="24"/>
          <w:szCs w:val="24"/>
          <w:lang w:eastAsia="zh-CN"/>
        </w:rPr>
        <w:t>在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……</w:t>
      </w:r>
      <w:r w:rsidRPr="004C1E1C">
        <w:rPr>
          <w:rFonts w:ascii="Times New Roman" w:cs="宋体" w:hint="eastAsia"/>
          <w:sz w:val="24"/>
          <w:szCs w:val="24"/>
          <w:lang w:eastAsia="zh-CN"/>
        </w:rPr>
        <w:t>上，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 B</w:t>
      </w:r>
      <w:r w:rsidRPr="004C1E1C">
        <w:rPr>
          <w:rFonts w:ascii="Times New Roman" w:cs="宋体" w:hint="eastAsia"/>
          <w:sz w:val="24"/>
          <w:szCs w:val="24"/>
          <w:lang w:eastAsia="zh-CN"/>
        </w:rPr>
        <w:t>在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……</w:t>
      </w:r>
      <w:r w:rsidRPr="004C1E1C">
        <w:rPr>
          <w:rFonts w:ascii="Times New Roman" w:cs="宋体" w:hint="eastAsia"/>
          <w:sz w:val="24"/>
          <w:szCs w:val="24"/>
          <w:lang w:eastAsia="zh-CN"/>
        </w:rPr>
        <w:t>下面，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 C</w:t>
      </w:r>
      <w:r w:rsidRPr="004C1E1C">
        <w:rPr>
          <w:rFonts w:ascii="Times New Roman" w:cs="宋体" w:hint="eastAsia"/>
          <w:sz w:val="24"/>
          <w:szCs w:val="24"/>
          <w:lang w:eastAsia="zh-CN"/>
        </w:rPr>
        <w:t>放；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 AB</w:t>
      </w:r>
      <w:r w:rsidRPr="004C1E1C">
        <w:rPr>
          <w:rFonts w:ascii="Times New Roman" w:cs="宋体" w:hint="eastAsia"/>
          <w:sz w:val="24"/>
          <w:szCs w:val="24"/>
          <w:lang w:eastAsia="zh-CN"/>
        </w:rPr>
        <w:t>都是介词，与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C</w:t>
      </w:r>
      <w:r w:rsidRPr="004C1E1C">
        <w:rPr>
          <w:rFonts w:ascii="Times New Roman" w:cs="宋体" w:hint="eastAsia"/>
          <w:sz w:val="24"/>
          <w:szCs w:val="24"/>
          <w:lang w:eastAsia="zh-CN"/>
        </w:rPr>
        <w:t>项是动词不同，故选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C.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br/>
      </w:r>
      <w:r w:rsidRPr="004C1E1C">
        <w:rPr>
          <w:rFonts w:ascii="Times New Roman" w:cs="宋体" w:hint="eastAsia"/>
          <w:sz w:val="24"/>
          <w:szCs w:val="24"/>
          <w:lang w:eastAsia="zh-CN"/>
        </w:rPr>
        <w:t>【点评】本题考查了同类词，关键在于熟悉每个单词的意思，将单词</w:t>
      </w:r>
      <w:r w:rsidRPr="00D649E0">
        <w:rPr>
          <w:rFonts w:ascii="Times New Roman" w:hAnsi="Times New Roman" w:cs="Times New Roman"/>
          <w:sz w:val="24"/>
          <w:szCs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2.25pt;height:1.5pt">
            <v:imagedata r:id="rId9" o:title=""/>
          </v:shape>
        </w:pict>
      </w:r>
      <w:r w:rsidRPr="004C1E1C">
        <w:rPr>
          <w:rFonts w:ascii="Times New Roman" w:cs="宋体" w:hint="eastAsia"/>
          <w:sz w:val="24"/>
          <w:szCs w:val="24"/>
          <w:lang w:eastAsia="zh-CN"/>
        </w:rPr>
        <w:t>分入不同类别。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Times New Roman"/>
          <w:sz w:val="24"/>
          <w:szCs w:val="24"/>
          <w:lang w:eastAsia="zh-CN"/>
        </w:rPr>
        <w:t>2.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【答案】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B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【考点】同类词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【解析】【分析】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A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卡片，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 B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漂亮的，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 C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树；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 AC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都是名词，与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B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项是形容词不同，</w:t>
      </w:r>
      <w:r w:rsidRPr="00D649E0">
        <w:rPr>
          <w:rFonts w:ascii="Times New Roman" w:hAnsi="Times New Roman" w:cs="Times New Roman"/>
          <w:sz w:val="24"/>
          <w:szCs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2.25pt;height:1.5pt">
            <v:imagedata r:id="rId9" o:title=""/>
          </v:shape>
        </w:pic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故选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B.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br/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【点评】本题考查了同类词，先翻译单词，然后看单词词性或类别是否一致，再选出不同的那个单词。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Times New Roman"/>
          <w:sz w:val="24"/>
          <w:szCs w:val="24"/>
          <w:lang w:eastAsia="zh-CN"/>
        </w:rPr>
        <w:t>3.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【答案】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A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【考点】同类词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【解析】【分析】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A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圣诞节，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 B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放，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 C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买；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 BC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都是动词，与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A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项是名词不同，故选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A.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br/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【点评】先翻译单词，然后根据单词的词性，选出不同类单词。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Times New Roman"/>
          <w:sz w:val="24"/>
          <w:szCs w:val="24"/>
          <w:lang w:eastAsia="zh-CN"/>
        </w:rPr>
        <w:t>4.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【答案】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C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【考点】同类词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【解析】【分析】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A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来，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 B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等待，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 C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礼物；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 AB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都是动词，与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C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项是名词不同，故选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C.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br/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【点评】本题考查了同类词，先翻译单词，然后看单词词性是否一致，再选出不同的那个单词。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二、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翻译汉语。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Times New Roman"/>
          <w:sz w:val="24"/>
          <w:szCs w:val="24"/>
          <w:lang w:eastAsia="zh-CN"/>
        </w:rPr>
        <w:t>5.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【答案】（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1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）玩的愉快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br/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（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2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）等待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br/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（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3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）圣诞老人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br/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（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4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）醒来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br/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（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5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）一棵圣诞树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宋体" w:hint="eastAsia"/>
          <w:sz w:val="24"/>
          <w:szCs w:val="24"/>
        </w:rPr>
        <w:t>【考点】英译汉</w:t>
      </w:r>
      <w:r w:rsidRPr="004C1E1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</w:rPr>
        <w:t>【解析】【分析】（</w:t>
      </w:r>
      <w:r w:rsidRPr="004C1E1C">
        <w:rPr>
          <w:rFonts w:ascii="Times New Roman" w:hAnsi="Times New Roman" w:cs="Times New Roman"/>
          <w:sz w:val="24"/>
          <w:szCs w:val="24"/>
        </w:rPr>
        <w:t>1</w:t>
      </w:r>
      <w:r w:rsidRPr="004C1E1C">
        <w:rPr>
          <w:rFonts w:ascii="Times New Roman" w:hAnsi="Times New Roman" w:cs="宋体" w:hint="eastAsia"/>
          <w:sz w:val="24"/>
          <w:szCs w:val="24"/>
        </w:rPr>
        <w:t>）</w:t>
      </w:r>
      <w:r w:rsidRPr="004C1E1C">
        <w:rPr>
          <w:rFonts w:ascii="Times New Roman" w:hAnsi="Times New Roman" w:cs="Times New Roman"/>
          <w:sz w:val="24"/>
          <w:szCs w:val="24"/>
        </w:rPr>
        <w:t>have a good time</w:t>
      </w:r>
      <w:r w:rsidRPr="004C1E1C">
        <w:rPr>
          <w:rFonts w:ascii="Times New Roman" w:hAnsi="Times New Roman" w:cs="宋体" w:hint="eastAsia"/>
          <w:sz w:val="24"/>
          <w:szCs w:val="24"/>
        </w:rPr>
        <w:t>汉语是玩的愉快，故答案为玩的愉快。</w:t>
      </w:r>
      <w:r w:rsidRPr="004C1E1C">
        <w:rPr>
          <w:rFonts w:ascii="Times New Roman" w:hAnsi="Times New Roman" w:cs="Times New Roman"/>
          <w:sz w:val="24"/>
          <w:szCs w:val="24"/>
        </w:rPr>
        <w:br/>
      </w:r>
      <w:r w:rsidRPr="004C1E1C">
        <w:rPr>
          <w:rFonts w:ascii="Times New Roman" w:hAnsi="Times New Roman" w:cs="宋体" w:hint="eastAsia"/>
          <w:sz w:val="24"/>
          <w:szCs w:val="24"/>
        </w:rPr>
        <w:t>（</w:t>
      </w:r>
      <w:r w:rsidRPr="004C1E1C">
        <w:rPr>
          <w:rFonts w:ascii="Times New Roman" w:hAnsi="Times New Roman" w:cs="Times New Roman"/>
          <w:sz w:val="24"/>
          <w:szCs w:val="24"/>
        </w:rPr>
        <w:t>2</w:t>
      </w:r>
      <w:r w:rsidRPr="004C1E1C">
        <w:rPr>
          <w:rFonts w:ascii="Times New Roman" w:hAnsi="Times New Roman" w:cs="宋体" w:hint="eastAsia"/>
          <w:sz w:val="24"/>
          <w:szCs w:val="24"/>
        </w:rPr>
        <w:t>）</w:t>
      </w:r>
      <w:r w:rsidRPr="004C1E1C">
        <w:rPr>
          <w:rFonts w:ascii="Times New Roman" w:hAnsi="Times New Roman" w:cs="Times New Roman"/>
          <w:sz w:val="24"/>
          <w:szCs w:val="24"/>
        </w:rPr>
        <w:t>wait for</w:t>
      </w:r>
      <w:r w:rsidRPr="004C1E1C">
        <w:rPr>
          <w:rFonts w:ascii="Times New Roman" w:hAnsi="Times New Roman" w:cs="宋体" w:hint="eastAsia"/>
          <w:sz w:val="24"/>
          <w:szCs w:val="24"/>
        </w:rPr>
        <w:t>汉语是等待，故答案为等待。</w:t>
      </w:r>
      <w:r w:rsidRPr="004C1E1C">
        <w:rPr>
          <w:rFonts w:ascii="Times New Roman" w:hAnsi="Times New Roman" w:cs="Times New Roman"/>
          <w:sz w:val="24"/>
          <w:szCs w:val="24"/>
        </w:rPr>
        <w:br/>
      </w:r>
      <w:r w:rsidRPr="004C1E1C">
        <w:rPr>
          <w:rFonts w:ascii="Times New Roman" w:hAnsi="Times New Roman" w:cs="宋体" w:hint="eastAsia"/>
          <w:sz w:val="24"/>
          <w:szCs w:val="24"/>
        </w:rPr>
        <w:t>（</w:t>
      </w:r>
      <w:r w:rsidRPr="004C1E1C">
        <w:rPr>
          <w:rFonts w:ascii="Times New Roman" w:hAnsi="Times New Roman" w:cs="Times New Roman"/>
          <w:sz w:val="24"/>
          <w:szCs w:val="24"/>
        </w:rPr>
        <w:t>3</w:t>
      </w:r>
      <w:r w:rsidRPr="004C1E1C">
        <w:rPr>
          <w:rFonts w:ascii="Times New Roman" w:hAnsi="Times New Roman" w:cs="宋体" w:hint="eastAsia"/>
          <w:sz w:val="24"/>
          <w:szCs w:val="24"/>
        </w:rPr>
        <w:t>）</w:t>
      </w:r>
      <w:r w:rsidRPr="004C1E1C">
        <w:rPr>
          <w:rFonts w:ascii="Times New Roman" w:hAnsi="Times New Roman" w:cs="Times New Roman"/>
          <w:sz w:val="24"/>
          <w:szCs w:val="24"/>
        </w:rPr>
        <w:t>Father Christmas</w:t>
      </w:r>
      <w:r w:rsidRPr="004C1E1C">
        <w:rPr>
          <w:rFonts w:ascii="Times New Roman" w:hAnsi="Times New Roman" w:cs="宋体" w:hint="eastAsia"/>
          <w:sz w:val="24"/>
          <w:szCs w:val="24"/>
        </w:rPr>
        <w:t>汉语是圣诞老人，故答案为圣</w:t>
      </w:r>
      <w:r w:rsidRPr="00D649E0">
        <w:rPr>
          <w:rFonts w:ascii="Times New Roman" w:hAnsi="Times New Roman" w:cs="Times New Roman"/>
          <w:sz w:val="24"/>
          <w:szCs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2.25pt;height:1.5pt">
            <v:imagedata r:id="rId9" o:title=""/>
          </v:shape>
        </w:pict>
      </w:r>
      <w:r w:rsidRPr="004C1E1C">
        <w:rPr>
          <w:rFonts w:ascii="Times New Roman" w:hAnsi="Times New Roman" w:cs="宋体" w:hint="eastAsia"/>
          <w:sz w:val="24"/>
          <w:szCs w:val="24"/>
        </w:rPr>
        <w:t>诞老人。</w:t>
      </w:r>
      <w:r w:rsidRPr="004C1E1C">
        <w:rPr>
          <w:rFonts w:ascii="Times New Roman" w:hAnsi="Times New Roman" w:cs="Times New Roman"/>
          <w:sz w:val="24"/>
          <w:szCs w:val="24"/>
        </w:rPr>
        <w:br/>
      </w:r>
      <w:r w:rsidRPr="004C1E1C">
        <w:rPr>
          <w:rFonts w:ascii="Times New Roman" w:hAnsi="Times New Roman" w:cs="宋体" w:hint="eastAsia"/>
          <w:sz w:val="24"/>
          <w:szCs w:val="24"/>
        </w:rPr>
        <w:t>（</w:t>
      </w:r>
      <w:r w:rsidRPr="004C1E1C">
        <w:rPr>
          <w:rFonts w:ascii="Times New Roman" w:hAnsi="Times New Roman" w:cs="Times New Roman"/>
          <w:sz w:val="24"/>
          <w:szCs w:val="24"/>
        </w:rPr>
        <w:t>4</w:t>
      </w:r>
      <w:r w:rsidRPr="004C1E1C">
        <w:rPr>
          <w:rFonts w:ascii="Times New Roman" w:hAnsi="Times New Roman" w:cs="宋体" w:hint="eastAsia"/>
          <w:sz w:val="24"/>
          <w:szCs w:val="24"/>
        </w:rPr>
        <w:t>）</w:t>
      </w:r>
      <w:r w:rsidRPr="004C1E1C">
        <w:rPr>
          <w:rFonts w:ascii="Times New Roman" w:hAnsi="Times New Roman" w:cs="Times New Roman"/>
          <w:sz w:val="24"/>
          <w:szCs w:val="24"/>
        </w:rPr>
        <w:t>wake up</w:t>
      </w:r>
      <w:r w:rsidRPr="004C1E1C">
        <w:rPr>
          <w:rFonts w:ascii="Times New Roman" w:hAnsi="Times New Roman" w:cs="宋体" w:hint="eastAsia"/>
          <w:sz w:val="24"/>
          <w:szCs w:val="24"/>
        </w:rPr>
        <w:t>汉语是醒来，故答案为醒来。</w:t>
      </w:r>
      <w:r w:rsidRPr="004C1E1C">
        <w:rPr>
          <w:rFonts w:ascii="Times New Roman" w:hAnsi="Times New Roman" w:cs="Times New Roman"/>
          <w:sz w:val="24"/>
          <w:szCs w:val="24"/>
        </w:rPr>
        <w:br/>
      </w:r>
      <w:r w:rsidRPr="004C1E1C">
        <w:rPr>
          <w:rFonts w:ascii="Times New Roman" w:hAnsi="Times New Roman" w:cs="宋体" w:hint="eastAsia"/>
          <w:sz w:val="24"/>
          <w:szCs w:val="24"/>
        </w:rPr>
        <w:t>（</w:t>
      </w:r>
      <w:r w:rsidRPr="004C1E1C">
        <w:rPr>
          <w:rFonts w:ascii="Times New Roman" w:hAnsi="Times New Roman" w:cs="Times New Roman"/>
          <w:sz w:val="24"/>
          <w:szCs w:val="24"/>
        </w:rPr>
        <w:t>5</w:t>
      </w:r>
      <w:r w:rsidRPr="004C1E1C">
        <w:rPr>
          <w:rFonts w:ascii="Times New Roman" w:hAnsi="Times New Roman" w:cs="宋体" w:hint="eastAsia"/>
          <w:sz w:val="24"/>
          <w:szCs w:val="24"/>
        </w:rPr>
        <w:t>）</w:t>
      </w:r>
      <w:r w:rsidRPr="004C1E1C">
        <w:rPr>
          <w:rFonts w:ascii="Times New Roman" w:hAnsi="Times New Roman" w:cs="Times New Roman"/>
          <w:sz w:val="24"/>
          <w:szCs w:val="24"/>
        </w:rPr>
        <w:t>a Christmas tree</w:t>
      </w:r>
      <w:r w:rsidRPr="004C1E1C">
        <w:rPr>
          <w:rFonts w:ascii="Times New Roman" w:hAnsi="Times New Roman" w:cs="宋体" w:hint="eastAsia"/>
          <w:sz w:val="24"/>
          <w:szCs w:val="24"/>
        </w:rPr>
        <w:t>汉语是一棵圣诞树，故答案为一棵圣诞树。</w:t>
      </w:r>
      <w:r w:rsidRPr="004C1E1C">
        <w:rPr>
          <w:rFonts w:ascii="Times New Roman" w:hAnsi="Times New Roman" w:cs="Times New Roman"/>
          <w:sz w:val="24"/>
          <w:szCs w:val="24"/>
        </w:rPr>
        <w:br/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【点评】本题考查了英译汉，注意平时牢记固定词组和拼写。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三、填写合适的介词。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Times New Roman"/>
          <w:sz w:val="24"/>
          <w:szCs w:val="24"/>
          <w:lang w:eastAsia="zh-CN"/>
        </w:rPr>
        <w:t>6.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【答案】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at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【考点】介词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【解析】【分析】句意：在圣诞节我们总是玩得很开心。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at Christmas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在圣诞节，固定词组，故答案为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at.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br/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【点评】本题考查了介词，注意牢记固定词组和用法。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Times New Roman"/>
          <w:sz w:val="24"/>
          <w:szCs w:val="24"/>
          <w:lang w:eastAsia="zh-CN"/>
        </w:rPr>
        <w:t>7.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【答案】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on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【考点】介词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【解析】【分析】句意：我们在圣诞树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……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放了一些漂亮的东西。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put……on……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，把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……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放在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……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上，固定词组，故答案为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on.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br/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【点评】本题考查了介词，注意平时</w:t>
      </w:r>
      <w:r w:rsidRPr="00D649E0">
        <w:rPr>
          <w:rFonts w:ascii="Times New Roman" w:hAnsi="Times New Roman" w:cs="Times New Roman"/>
          <w:sz w:val="24"/>
          <w:szCs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2.25pt;height:1.5pt">
            <v:imagedata r:id="rId9" o:title=""/>
          </v:shape>
        </w:pic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牢记单词拼写和用法。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Times New Roman"/>
          <w:sz w:val="24"/>
          <w:szCs w:val="24"/>
          <w:lang w:eastAsia="zh-CN"/>
        </w:rPr>
        <w:t>8.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【答案】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for  </w:t>
      </w:r>
      <w:r w:rsidRPr="00D649E0">
        <w:rPr>
          <w:rFonts w:ascii="Times New Roman" w:hAnsi="Times New Roman" w:cs="Times New Roman"/>
          <w:sz w:val="24"/>
          <w:szCs w:val="2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2.25pt;height:.75pt">
            <v:imagedata r:id="rId9" o:title=""/>
          </v:shape>
        </w:pic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【考点】介词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【解析】【分析】句意：我们把一只袜子放在床上等待礼物。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wait for sb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等待某人，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for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为，故答案为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for.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br/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【点评】本题考查了介词，注意平时牢记单词用法。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Times New Roman"/>
          <w:sz w:val="24"/>
          <w:szCs w:val="24"/>
          <w:lang w:eastAsia="zh-CN"/>
        </w:rPr>
        <w:t>9.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【答案】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up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【考点】介词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【解析】【分析】句意：我们醒得很早。醒来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wake up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，固定词组，故答案为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up.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br/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【点评】本题考查了介词，注意平时牢记固定词组。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Times New Roman"/>
          <w:sz w:val="24"/>
          <w:szCs w:val="24"/>
          <w:lang w:eastAsia="zh-CN"/>
        </w:rPr>
        <w:t>10.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【答案】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for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【考点】介词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【解析】【分析】句意：首先，我们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……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家人和朋友买礼物。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buy sth for sb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为某人买某物，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for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为，故答案为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for.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br/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【点评】本题考查了介词，注意平时牢记单词拼写。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宋体" w:hint="eastAsia"/>
          <w:sz w:val="24"/>
          <w:szCs w:val="24"/>
        </w:rPr>
        <w:t>四、连词成句。</w:t>
      </w:r>
      <w:r w:rsidRPr="004C1E1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Times New Roman"/>
          <w:sz w:val="24"/>
          <w:szCs w:val="24"/>
        </w:rPr>
        <w:t>11.</w:t>
      </w:r>
      <w:r w:rsidRPr="004C1E1C">
        <w:rPr>
          <w:rFonts w:ascii="Times New Roman" w:hAnsi="Times New Roman" w:cs="宋体" w:hint="eastAsia"/>
          <w:sz w:val="24"/>
          <w:szCs w:val="24"/>
        </w:rPr>
        <w:t>【答案】</w:t>
      </w:r>
      <w:r w:rsidRPr="004C1E1C">
        <w:rPr>
          <w:rFonts w:ascii="Times New Roman" w:hAnsi="Times New Roman" w:cs="Times New Roman"/>
          <w:sz w:val="24"/>
          <w:szCs w:val="24"/>
        </w:rPr>
        <w:t xml:space="preserve">We always have a lot of fun at Christmas.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宋体" w:hint="eastAsia"/>
          <w:sz w:val="24"/>
          <w:szCs w:val="24"/>
        </w:rPr>
        <w:t>【考点】句型转换</w:t>
      </w:r>
      <w:r w:rsidRPr="004C1E1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宋体" w:hint="eastAsia"/>
          <w:sz w:val="24"/>
          <w:szCs w:val="24"/>
        </w:rPr>
        <w:t>【解析】【分析】</w:t>
      </w:r>
      <w:r w:rsidRPr="004C1E1C">
        <w:rPr>
          <w:rFonts w:ascii="Times New Roman" w:hAnsi="Times New Roman" w:cs="Times New Roman"/>
          <w:sz w:val="24"/>
          <w:szCs w:val="24"/>
        </w:rPr>
        <w:t>always</w:t>
      </w:r>
      <w:r w:rsidRPr="004C1E1C">
        <w:rPr>
          <w:rFonts w:ascii="Times New Roman" w:hAnsi="Times New Roman" w:cs="宋体" w:hint="eastAsia"/>
          <w:sz w:val="24"/>
          <w:szCs w:val="24"/>
        </w:rPr>
        <w:t>总是，</w:t>
      </w:r>
      <w:r w:rsidRPr="004C1E1C">
        <w:rPr>
          <w:rFonts w:ascii="Times New Roman" w:hAnsi="Times New Roman" w:cs="Times New Roman"/>
          <w:sz w:val="24"/>
          <w:szCs w:val="24"/>
        </w:rPr>
        <w:t>We</w:t>
      </w:r>
      <w:r w:rsidRPr="004C1E1C">
        <w:rPr>
          <w:rFonts w:ascii="Times New Roman" w:hAnsi="Times New Roman" w:cs="宋体" w:hint="eastAsia"/>
          <w:sz w:val="24"/>
          <w:szCs w:val="24"/>
        </w:rPr>
        <w:t>我们，</w:t>
      </w:r>
      <w:r w:rsidRPr="004C1E1C">
        <w:rPr>
          <w:rFonts w:ascii="Times New Roman" w:hAnsi="Times New Roman" w:cs="Times New Roman"/>
          <w:sz w:val="24"/>
          <w:szCs w:val="24"/>
        </w:rPr>
        <w:t>have</w:t>
      </w:r>
      <w:r w:rsidRPr="004C1E1C">
        <w:rPr>
          <w:rFonts w:ascii="Times New Roman" w:hAnsi="Times New Roman" w:cs="宋体" w:hint="eastAsia"/>
          <w:sz w:val="24"/>
          <w:szCs w:val="24"/>
        </w:rPr>
        <w:t>有，</w:t>
      </w:r>
      <w:r w:rsidRPr="004C1E1C">
        <w:rPr>
          <w:rFonts w:ascii="Times New Roman" w:hAnsi="Times New Roman" w:cs="Times New Roman"/>
          <w:sz w:val="24"/>
          <w:szCs w:val="24"/>
        </w:rPr>
        <w:t>a</w:t>
      </w:r>
      <w:r w:rsidRPr="004C1E1C">
        <w:rPr>
          <w:rFonts w:ascii="Times New Roman" w:hAnsi="Times New Roman" w:cs="宋体" w:hint="eastAsia"/>
          <w:sz w:val="24"/>
          <w:szCs w:val="24"/>
        </w:rPr>
        <w:t>一个，</w:t>
      </w:r>
      <w:r w:rsidRPr="004C1E1C">
        <w:rPr>
          <w:rFonts w:ascii="Times New Roman" w:hAnsi="Times New Roman" w:cs="Times New Roman"/>
          <w:sz w:val="24"/>
          <w:szCs w:val="24"/>
        </w:rPr>
        <w:t>of</w:t>
      </w:r>
      <w:r w:rsidRPr="004C1E1C">
        <w:rPr>
          <w:rFonts w:ascii="Times New Roman" w:hAnsi="Times New Roman" w:cs="宋体" w:hint="eastAsia"/>
          <w:sz w:val="24"/>
          <w:szCs w:val="24"/>
        </w:rPr>
        <w:t>的，</w:t>
      </w:r>
      <w:r w:rsidRPr="004C1E1C">
        <w:rPr>
          <w:rFonts w:ascii="Times New Roman" w:hAnsi="Times New Roman" w:cs="Times New Roman"/>
          <w:sz w:val="24"/>
          <w:szCs w:val="24"/>
        </w:rPr>
        <w:t>fun</w:t>
      </w:r>
      <w:r w:rsidRPr="004C1E1C">
        <w:rPr>
          <w:rFonts w:ascii="Times New Roman" w:hAnsi="Times New Roman" w:cs="宋体" w:hint="eastAsia"/>
          <w:sz w:val="24"/>
          <w:szCs w:val="24"/>
        </w:rPr>
        <w:t>有趣，</w:t>
      </w:r>
      <w:r w:rsidRPr="004C1E1C">
        <w:rPr>
          <w:rFonts w:ascii="Times New Roman" w:hAnsi="Times New Roman" w:cs="Times New Roman"/>
          <w:sz w:val="24"/>
          <w:szCs w:val="24"/>
        </w:rPr>
        <w:t>at</w:t>
      </w:r>
      <w:r w:rsidRPr="004C1E1C">
        <w:rPr>
          <w:rFonts w:ascii="Times New Roman" w:hAnsi="Times New Roman" w:cs="宋体" w:hint="eastAsia"/>
          <w:sz w:val="24"/>
          <w:szCs w:val="24"/>
        </w:rPr>
        <w:t>在，</w:t>
      </w:r>
      <w:r w:rsidRPr="004C1E1C">
        <w:rPr>
          <w:rFonts w:ascii="Times New Roman" w:hAnsi="Times New Roman" w:cs="Times New Roman"/>
          <w:sz w:val="24"/>
          <w:szCs w:val="24"/>
        </w:rPr>
        <w:t>lot</w:t>
      </w:r>
      <w:r w:rsidRPr="004C1E1C">
        <w:rPr>
          <w:rFonts w:ascii="Times New Roman" w:hAnsi="Times New Roman" w:cs="宋体" w:hint="eastAsia"/>
          <w:sz w:val="24"/>
          <w:szCs w:val="24"/>
        </w:rPr>
        <w:t>许多，</w:t>
      </w:r>
      <w:r w:rsidRPr="004C1E1C">
        <w:rPr>
          <w:rFonts w:ascii="Times New Roman" w:hAnsi="Times New Roman" w:cs="Times New Roman"/>
          <w:sz w:val="24"/>
          <w:szCs w:val="24"/>
        </w:rPr>
        <w:t>Christmas</w:t>
      </w:r>
      <w:r w:rsidRPr="004C1E1C">
        <w:rPr>
          <w:rFonts w:ascii="Times New Roman" w:hAnsi="Times New Roman" w:cs="宋体" w:hint="eastAsia"/>
          <w:sz w:val="24"/>
          <w:szCs w:val="24"/>
        </w:rPr>
        <w:t>圣诞节，根据所给的句号，可知句子是一个陈述句，根据所给词义可以连成句子：在圣诞节我们总是玩得很开心。故答案为</w:t>
      </w:r>
      <w:r w:rsidRPr="004C1E1C">
        <w:rPr>
          <w:rFonts w:ascii="Times New Roman" w:hAnsi="Times New Roman" w:cs="Times New Roman"/>
          <w:sz w:val="24"/>
          <w:szCs w:val="24"/>
        </w:rPr>
        <w:t>We always have a lot of fun at Christmas.</w:t>
      </w:r>
      <w:r w:rsidRPr="004C1E1C">
        <w:rPr>
          <w:rFonts w:ascii="Times New Roman" w:hAnsi="Times New Roman" w:cs="Times New Roman"/>
          <w:sz w:val="24"/>
          <w:szCs w:val="24"/>
        </w:rPr>
        <w:br/>
      </w:r>
      <w:r w:rsidRPr="004C1E1C">
        <w:rPr>
          <w:rFonts w:ascii="Times New Roman" w:hAnsi="Times New Roman" w:cs="宋体" w:hint="eastAsia"/>
          <w:sz w:val="24"/>
          <w:szCs w:val="24"/>
        </w:rPr>
        <w:t>【点</w:t>
      </w:r>
      <w:r w:rsidRPr="00D649E0">
        <w:rPr>
          <w:rFonts w:ascii="Times New Roman" w:hAnsi="Times New Roman" w:cs="Times New Roman"/>
          <w:sz w:val="24"/>
          <w:szCs w:val="24"/>
        </w:rPr>
        <w:pict>
          <v:shape id="_x0000_i1040" type="#_x0000_t75" alt="学科网(www.zxxk.com)--教育资源门户，提供试卷、教案、课件、论文、素材及各类教学资源下载，还有大量而丰富的教学相关资讯！" style="width:2.25pt;height:.75pt">
            <v:imagedata r:id="rId9" o:title=""/>
          </v:shape>
        </w:pict>
      </w:r>
      <w:r w:rsidRPr="004C1E1C">
        <w:rPr>
          <w:rFonts w:ascii="Times New Roman" w:hAnsi="Times New Roman" w:cs="宋体" w:hint="eastAsia"/>
          <w:sz w:val="24"/>
          <w:szCs w:val="24"/>
        </w:rPr>
        <w:t>评】本题考查了连词组句，首先翻译单词，然后根据英语语法，把中文句子翻译出来就是答案。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Times New Roman"/>
          <w:sz w:val="24"/>
          <w:szCs w:val="24"/>
        </w:rPr>
        <w:t>12.</w:t>
      </w:r>
      <w:r w:rsidRPr="004C1E1C">
        <w:rPr>
          <w:rFonts w:ascii="Times New Roman" w:hAnsi="Times New Roman" w:cs="宋体" w:hint="eastAsia"/>
          <w:sz w:val="24"/>
          <w:szCs w:val="24"/>
        </w:rPr>
        <w:t>【答案】</w:t>
      </w:r>
      <w:r w:rsidRPr="004C1E1C">
        <w:rPr>
          <w:rFonts w:ascii="Times New Roman" w:hAnsi="Times New Roman" w:cs="Times New Roman"/>
          <w:sz w:val="24"/>
          <w:szCs w:val="24"/>
        </w:rPr>
        <w:t xml:space="preserve">We sometimes go to see Father Christmas.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【考点】连词成句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【解析】【分析】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see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看，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We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我们，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go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去，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to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到，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Fa</w:t>
      </w:r>
      <w:r w:rsidRPr="00D649E0">
        <w:rPr>
          <w:rFonts w:ascii="Times New Roman" w:hAnsi="Times New Roman" w:cs="Times New Roman"/>
          <w:sz w:val="24"/>
          <w:szCs w:val="24"/>
        </w:rPr>
        <w:pict>
          <v:shape id="_x0000_i1041" type="#_x0000_t75" alt="学科网(www.zxxk.com)--教育资源门户，提供试卷、教案、课件、论文、素材及各类教学资源下载，还有大量而丰富的教学相关资讯！" style="width:2.25pt;height:.75pt">
            <v:imagedata r:id="rId9" o:title=""/>
          </v:shape>
        </w:pic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ther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父亲，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sometimes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有时，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Christmas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圣诞节，根据所给的句号，可知句子是一个陈述句，根据所给词义可以连成句子：我们有时去看圣诞老人。故答案为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We sometimes go to see Father Christmas.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br/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【点评】本题考查连词成句，注意首先根据标点符号判断是疑问句还是陈述句，确定首个单词，连接固定词组，再连接其它单词。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Times New Roman"/>
          <w:sz w:val="24"/>
          <w:szCs w:val="24"/>
        </w:rPr>
        <w:t>13.</w:t>
      </w:r>
      <w:r w:rsidRPr="004C1E1C">
        <w:rPr>
          <w:rFonts w:ascii="Times New Roman" w:hAnsi="Times New Roman" w:cs="宋体" w:hint="eastAsia"/>
          <w:sz w:val="24"/>
          <w:szCs w:val="24"/>
        </w:rPr>
        <w:t>【答案】</w:t>
      </w:r>
      <w:r w:rsidRPr="004C1E1C">
        <w:rPr>
          <w:rFonts w:ascii="Times New Roman" w:hAnsi="Times New Roman" w:cs="Times New Roman"/>
          <w:sz w:val="24"/>
          <w:szCs w:val="24"/>
        </w:rPr>
        <w:t xml:space="preserve">We put some pretty things on the Christmas tree.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【考点】连词成句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【解析】【分析】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We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我们，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put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放，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Christmas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圣诞节，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some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一些，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things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东西，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on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在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……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上，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pretty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漂亮的，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the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这，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tree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树，根据所给的句号，可知句子是一个陈述句，根据所给词义可以连成句子：我们在圣诞树上放了一些漂亮的东西。故答案为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We put some pretty things on the Christmas tree.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br/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【点评】本题考查了连词成句，先翻译单词然后根据英语的语法把单词连接起来。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Times New Roman"/>
          <w:sz w:val="24"/>
          <w:szCs w:val="24"/>
          <w:lang w:eastAsia="zh-CN"/>
        </w:rPr>
        <w:t>14.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【答案】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We all have a good t</w:t>
      </w:r>
      <w:r w:rsidRPr="00D649E0">
        <w:rPr>
          <w:rFonts w:ascii="Times New Roman" w:hAnsi="Times New Roman" w:cs="Times New Roman"/>
          <w:sz w:val="24"/>
          <w:szCs w:val="24"/>
        </w:rPr>
        <w:pict>
          <v:shape id="_x0000_i1042" type="#_x0000_t75" alt="学科网(www.zxxk.com)--教育资源门户，提供试卷、教案、课件、论文、素材及各类教学资源下载，还有大量而丰富的教学相关资讯！" style="width:2.25pt;height:2.25pt">
            <v:imagedata r:id="rId9" o:title=""/>
          </v:shape>
        </w:pic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ime.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【考点】连词成句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【解析】【分析】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We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我们，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good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好的，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have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有，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all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都，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a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一个，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time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时间，根据所给的句号，可知句子是一个陈述句，根据所给词义可以连成句子：我们都玩得很开心。故答案为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We all have a good time.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br/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【点评】做连词成句，首先读题，掌握每个单词，将固定词组先连接起来，然后再串联其它单词。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Times New Roman"/>
          <w:sz w:val="24"/>
          <w:szCs w:val="24"/>
          <w:lang w:eastAsia="zh-CN"/>
        </w:rPr>
        <w:t>15.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【答案】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We have a big lunch.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【考点】连词成句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【解析】【分析】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lunch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午餐，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We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我们，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have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吃，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a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一个，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big</w:t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大的，根据所给的句号，可知句子是一个陈述句，根据所给词义可以连成句子：我们吃了一顿丰盛的午餐。故答案为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>We have a big lunch.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br/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【点评】连词成句，先翻译单词，然后根据英语的语法，把单词连接起来。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五、补全句子。</w:t>
      </w:r>
      <w:r w:rsidRPr="004C1E1C">
        <w:rPr>
          <w:rFonts w:ascii="Times New Roman" w:hAnsi="Times New Roman" w:cs="Times New Roman"/>
          <w:sz w:val="24"/>
          <w:szCs w:val="24"/>
          <w:lang w:eastAsia="zh-CN"/>
        </w:rPr>
        <w:t xml:space="preserve">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Times New Roman"/>
          <w:sz w:val="24"/>
          <w:szCs w:val="24"/>
        </w:rPr>
        <w:t>16.</w:t>
      </w:r>
      <w:r w:rsidRPr="004C1E1C">
        <w:rPr>
          <w:rFonts w:ascii="Times New Roman" w:hAnsi="Times New Roman" w:cs="宋体" w:hint="eastAsia"/>
          <w:sz w:val="24"/>
          <w:szCs w:val="24"/>
        </w:rPr>
        <w:t>【答案】</w:t>
      </w:r>
      <w:r w:rsidRPr="004C1E1C">
        <w:rPr>
          <w:rFonts w:ascii="Times New Roman" w:hAnsi="Times New Roman" w:cs="Times New Roman"/>
          <w:sz w:val="24"/>
          <w:szCs w:val="24"/>
        </w:rPr>
        <w:t>wake</w:t>
      </w:r>
      <w:r w:rsidRPr="004C1E1C">
        <w:rPr>
          <w:rFonts w:ascii="Times New Roman" w:hAnsi="Times New Roman" w:cs="宋体" w:hint="eastAsia"/>
          <w:sz w:val="24"/>
          <w:szCs w:val="24"/>
        </w:rPr>
        <w:t>；</w:t>
      </w:r>
      <w:r w:rsidRPr="004C1E1C">
        <w:rPr>
          <w:rFonts w:ascii="Times New Roman" w:hAnsi="Times New Roman" w:cs="Times New Roman"/>
          <w:sz w:val="24"/>
          <w:szCs w:val="24"/>
        </w:rPr>
        <w:t>up</w:t>
      </w:r>
      <w:r w:rsidRPr="004C1E1C">
        <w:rPr>
          <w:rFonts w:ascii="Times New Roman" w:hAnsi="Times New Roman" w:cs="宋体" w:hint="eastAsia"/>
          <w:sz w:val="24"/>
          <w:szCs w:val="24"/>
        </w:rPr>
        <w:t>；</w:t>
      </w:r>
      <w:r w:rsidRPr="004C1E1C">
        <w:rPr>
          <w:rFonts w:ascii="Times New Roman" w:hAnsi="Times New Roman" w:cs="Times New Roman"/>
          <w:sz w:val="24"/>
          <w:szCs w:val="24"/>
        </w:rPr>
        <w:t xml:space="preserve">open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宋体" w:hint="eastAsia"/>
          <w:sz w:val="24"/>
          <w:szCs w:val="24"/>
        </w:rPr>
        <w:t>【考点】汉译英</w:t>
      </w:r>
      <w:r w:rsidRPr="004C1E1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</w:rPr>
        <w:t>【解析】【分析】根据汉语提示，醒来</w:t>
      </w:r>
      <w:r w:rsidRPr="004C1E1C">
        <w:rPr>
          <w:rFonts w:ascii="Times New Roman" w:hAnsi="Times New Roman" w:cs="Times New Roman"/>
          <w:sz w:val="24"/>
          <w:szCs w:val="24"/>
        </w:rPr>
        <w:t>wake up</w:t>
      </w:r>
      <w:r w:rsidRPr="004C1E1C">
        <w:rPr>
          <w:rFonts w:ascii="Times New Roman" w:hAnsi="Times New Roman" w:cs="宋体" w:hint="eastAsia"/>
          <w:sz w:val="24"/>
          <w:szCs w:val="24"/>
        </w:rPr>
        <w:t>，打开</w:t>
      </w:r>
      <w:r w:rsidRPr="004C1E1C">
        <w:rPr>
          <w:rFonts w:ascii="Times New Roman" w:hAnsi="Times New Roman" w:cs="Times New Roman"/>
          <w:sz w:val="24"/>
          <w:szCs w:val="24"/>
        </w:rPr>
        <w:t>open</w:t>
      </w:r>
      <w:r w:rsidRPr="004C1E1C">
        <w:rPr>
          <w:rFonts w:ascii="Times New Roman" w:hAnsi="Times New Roman" w:cs="宋体" w:hint="eastAsia"/>
          <w:sz w:val="24"/>
          <w:szCs w:val="24"/>
        </w:rPr>
        <w:t>，故答案为</w:t>
      </w:r>
      <w:r w:rsidRPr="004C1E1C">
        <w:rPr>
          <w:rFonts w:ascii="Times New Roman" w:hAnsi="Times New Roman" w:cs="Times New Roman"/>
          <w:sz w:val="24"/>
          <w:szCs w:val="24"/>
        </w:rPr>
        <w:t>wake up</w:t>
      </w:r>
      <w:r w:rsidRPr="004C1E1C">
        <w:rPr>
          <w:rFonts w:ascii="Times New Roman" w:hAnsi="Times New Roman" w:cs="宋体" w:hint="eastAsia"/>
          <w:sz w:val="24"/>
          <w:szCs w:val="24"/>
        </w:rPr>
        <w:t>，</w:t>
      </w:r>
      <w:r w:rsidRPr="004C1E1C">
        <w:rPr>
          <w:rFonts w:ascii="Times New Roman" w:hAnsi="Times New Roman" w:cs="Times New Roman"/>
          <w:sz w:val="24"/>
          <w:szCs w:val="24"/>
        </w:rPr>
        <w:t>open.</w:t>
      </w:r>
      <w:r w:rsidRPr="004C1E1C">
        <w:rPr>
          <w:rFonts w:ascii="Times New Roman" w:hAnsi="Times New Roman" w:cs="Times New Roman"/>
          <w:sz w:val="24"/>
          <w:szCs w:val="24"/>
        </w:rPr>
        <w:br/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【点评】本题考查了汉译英，注意平时牢记单词拼写和用法。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Times New Roman"/>
          <w:sz w:val="24"/>
          <w:szCs w:val="24"/>
        </w:rPr>
        <w:t>17.</w:t>
      </w:r>
      <w:r w:rsidRPr="004C1E1C">
        <w:rPr>
          <w:rFonts w:ascii="Times New Roman" w:hAnsi="Times New Roman" w:cs="宋体" w:hint="eastAsia"/>
          <w:sz w:val="24"/>
          <w:szCs w:val="24"/>
        </w:rPr>
        <w:t>【答案】</w:t>
      </w:r>
      <w:r w:rsidRPr="004C1E1C">
        <w:rPr>
          <w:rFonts w:ascii="Times New Roman" w:hAnsi="Times New Roman" w:cs="Times New Roman"/>
          <w:sz w:val="24"/>
          <w:szCs w:val="24"/>
        </w:rPr>
        <w:t>put</w:t>
      </w:r>
      <w:r w:rsidRPr="004C1E1C">
        <w:rPr>
          <w:rFonts w:ascii="Times New Roman" w:hAnsi="Times New Roman" w:cs="宋体" w:hint="eastAsia"/>
          <w:sz w:val="24"/>
          <w:szCs w:val="24"/>
        </w:rPr>
        <w:t>；</w:t>
      </w:r>
      <w:r w:rsidRPr="004C1E1C">
        <w:rPr>
          <w:rFonts w:ascii="Times New Roman" w:hAnsi="Times New Roman" w:cs="Times New Roman"/>
          <w:sz w:val="24"/>
          <w:szCs w:val="24"/>
        </w:rPr>
        <w:t>on</w:t>
      </w:r>
      <w:r w:rsidRPr="004C1E1C">
        <w:rPr>
          <w:rFonts w:ascii="Times New Roman" w:hAnsi="Times New Roman" w:cs="宋体" w:hint="eastAsia"/>
          <w:sz w:val="24"/>
          <w:szCs w:val="24"/>
        </w:rPr>
        <w:t>；</w:t>
      </w:r>
      <w:r w:rsidRPr="004C1E1C">
        <w:rPr>
          <w:rFonts w:ascii="Times New Roman" w:hAnsi="Times New Roman" w:cs="Times New Roman"/>
          <w:sz w:val="24"/>
          <w:szCs w:val="24"/>
        </w:rPr>
        <w:t>wait</w:t>
      </w:r>
      <w:r w:rsidRPr="004C1E1C">
        <w:rPr>
          <w:rFonts w:ascii="Times New Roman" w:hAnsi="Times New Roman" w:cs="宋体" w:hint="eastAsia"/>
          <w:sz w:val="24"/>
          <w:szCs w:val="24"/>
        </w:rPr>
        <w:t>；</w:t>
      </w:r>
      <w:r w:rsidRPr="004C1E1C">
        <w:rPr>
          <w:rFonts w:ascii="Times New Roman" w:hAnsi="Times New Roman" w:cs="Times New Roman"/>
          <w:sz w:val="24"/>
          <w:szCs w:val="24"/>
        </w:rPr>
        <w:t xml:space="preserve">for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宋体" w:hint="eastAsia"/>
          <w:sz w:val="24"/>
          <w:szCs w:val="24"/>
        </w:rPr>
        <w:t>【考点】汉译英</w:t>
      </w:r>
      <w:r w:rsidRPr="004C1E1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</w:rPr>
        <w:t>【解析】【分析】根据汉语提示，把</w:t>
      </w:r>
      <w:r w:rsidRPr="004C1E1C">
        <w:rPr>
          <w:rFonts w:ascii="Times New Roman" w:hAnsi="Times New Roman" w:cs="Times New Roman"/>
          <w:sz w:val="24"/>
          <w:szCs w:val="24"/>
        </w:rPr>
        <w:t>……</w:t>
      </w:r>
      <w:r w:rsidRPr="004C1E1C">
        <w:rPr>
          <w:rFonts w:ascii="Times New Roman" w:hAnsi="Times New Roman" w:cs="宋体" w:hint="eastAsia"/>
          <w:sz w:val="24"/>
          <w:szCs w:val="24"/>
        </w:rPr>
        <w:t>放在</w:t>
      </w:r>
      <w:r w:rsidRPr="004C1E1C">
        <w:rPr>
          <w:rFonts w:ascii="Times New Roman" w:hAnsi="Times New Roman" w:cs="Times New Roman"/>
          <w:sz w:val="24"/>
          <w:szCs w:val="24"/>
        </w:rPr>
        <w:t>……</w:t>
      </w:r>
      <w:r w:rsidRPr="004C1E1C">
        <w:rPr>
          <w:rFonts w:ascii="Times New Roman" w:hAnsi="Times New Roman" w:cs="宋体" w:hint="eastAsia"/>
          <w:sz w:val="24"/>
          <w:szCs w:val="24"/>
        </w:rPr>
        <w:t>上，</w:t>
      </w:r>
      <w:r w:rsidRPr="004C1E1C">
        <w:rPr>
          <w:rFonts w:ascii="Times New Roman" w:hAnsi="Times New Roman" w:cs="Times New Roman"/>
          <w:sz w:val="24"/>
          <w:szCs w:val="24"/>
        </w:rPr>
        <w:t>put……on……</w:t>
      </w:r>
      <w:r w:rsidRPr="004C1E1C">
        <w:rPr>
          <w:rFonts w:ascii="Times New Roman" w:hAnsi="Times New Roman" w:cs="宋体" w:hint="eastAsia"/>
          <w:sz w:val="24"/>
          <w:szCs w:val="24"/>
        </w:rPr>
        <w:t>，</w:t>
      </w:r>
      <w:r w:rsidRPr="004C1E1C">
        <w:rPr>
          <w:rFonts w:ascii="Times New Roman" w:hAnsi="Times New Roman" w:cs="Times New Roman"/>
          <w:sz w:val="24"/>
          <w:szCs w:val="24"/>
        </w:rPr>
        <w:t>wait for sb</w:t>
      </w:r>
      <w:r w:rsidRPr="004C1E1C">
        <w:rPr>
          <w:rFonts w:ascii="Times New Roman" w:hAnsi="Times New Roman" w:cs="宋体" w:hint="eastAsia"/>
          <w:sz w:val="24"/>
          <w:szCs w:val="24"/>
        </w:rPr>
        <w:t>等待某人，固定词组，故答案为</w:t>
      </w:r>
      <w:r w:rsidRPr="004C1E1C">
        <w:rPr>
          <w:rFonts w:ascii="Times New Roman" w:hAnsi="Times New Roman" w:cs="Times New Roman"/>
          <w:sz w:val="24"/>
          <w:szCs w:val="24"/>
        </w:rPr>
        <w:t>put</w:t>
      </w:r>
      <w:r w:rsidRPr="004C1E1C">
        <w:rPr>
          <w:rFonts w:ascii="Times New Roman" w:hAnsi="Times New Roman" w:cs="宋体" w:hint="eastAsia"/>
          <w:sz w:val="24"/>
          <w:szCs w:val="24"/>
        </w:rPr>
        <w:t>，</w:t>
      </w:r>
      <w:r w:rsidRPr="004C1E1C">
        <w:rPr>
          <w:rFonts w:ascii="Times New Roman" w:hAnsi="Times New Roman" w:cs="Times New Roman"/>
          <w:sz w:val="24"/>
          <w:szCs w:val="24"/>
        </w:rPr>
        <w:t>on</w:t>
      </w:r>
      <w:r w:rsidRPr="004C1E1C">
        <w:rPr>
          <w:rFonts w:ascii="Times New Roman" w:hAnsi="Times New Roman" w:cs="宋体" w:hint="eastAsia"/>
          <w:sz w:val="24"/>
          <w:szCs w:val="24"/>
        </w:rPr>
        <w:t>，</w:t>
      </w:r>
      <w:r w:rsidRPr="004C1E1C">
        <w:rPr>
          <w:rFonts w:ascii="Times New Roman" w:hAnsi="Times New Roman" w:cs="Times New Roman"/>
          <w:sz w:val="24"/>
          <w:szCs w:val="24"/>
        </w:rPr>
        <w:t>wait</w:t>
      </w:r>
      <w:r w:rsidRPr="004C1E1C">
        <w:rPr>
          <w:rFonts w:ascii="Times New Roman" w:hAnsi="Times New Roman" w:cs="宋体" w:hint="eastAsia"/>
          <w:sz w:val="24"/>
          <w:szCs w:val="24"/>
        </w:rPr>
        <w:t>，</w:t>
      </w:r>
      <w:r w:rsidRPr="004C1E1C">
        <w:rPr>
          <w:rFonts w:ascii="Times New Roman" w:hAnsi="Times New Roman" w:cs="Times New Roman"/>
          <w:sz w:val="24"/>
          <w:szCs w:val="24"/>
        </w:rPr>
        <w:t>for.</w:t>
      </w:r>
      <w:r w:rsidRPr="004C1E1C">
        <w:rPr>
          <w:rFonts w:ascii="Times New Roman" w:hAnsi="Times New Roman" w:cs="Times New Roman"/>
          <w:sz w:val="24"/>
          <w:szCs w:val="24"/>
        </w:rPr>
        <w:br/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【点评】本题考查了汉译英，注意平时牢记单词拼写。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Times New Roman"/>
          <w:sz w:val="24"/>
          <w:szCs w:val="24"/>
        </w:rPr>
        <w:t>18.</w:t>
      </w:r>
      <w:r w:rsidRPr="004C1E1C">
        <w:rPr>
          <w:rFonts w:ascii="Times New Roman" w:hAnsi="Times New Roman" w:cs="宋体" w:hint="eastAsia"/>
          <w:sz w:val="24"/>
          <w:szCs w:val="24"/>
        </w:rPr>
        <w:t>【答案】</w:t>
      </w:r>
      <w:r w:rsidRPr="004C1E1C">
        <w:rPr>
          <w:rFonts w:ascii="Times New Roman" w:hAnsi="Times New Roman" w:cs="Times New Roman"/>
          <w:sz w:val="24"/>
          <w:szCs w:val="24"/>
        </w:rPr>
        <w:t>ha</w:t>
      </w:r>
      <w:r w:rsidRPr="00D649E0">
        <w:rPr>
          <w:rFonts w:ascii="Times New Roman" w:hAnsi="Times New Roman" w:cs="Times New Roman"/>
          <w:sz w:val="24"/>
          <w:szCs w:val="24"/>
        </w:rPr>
        <w:pict>
          <v:shape id="_x0000_i1043" type="#_x0000_t75" alt="学科网(www.zxxk.com)--教育资源门户，提供试卷、教案、课件、论文、素材及各类教学资源下载，还有大量而丰富的教学相关资讯！" style="width:2.25pt;height:1.5pt">
            <v:imagedata r:id="rId9" o:title=""/>
          </v:shape>
        </w:pict>
      </w:r>
      <w:r w:rsidRPr="004C1E1C">
        <w:rPr>
          <w:rFonts w:ascii="Times New Roman" w:hAnsi="Times New Roman" w:cs="Times New Roman"/>
          <w:sz w:val="24"/>
          <w:szCs w:val="24"/>
        </w:rPr>
        <w:t>ve</w:t>
      </w:r>
      <w:r w:rsidRPr="004C1E1C">
        <w:rPr>
          <w:rFonts w:ascii="Times New Roman" w:hAnsi="Times New Roman" w:cs="宋体" w:hint="eastAsia"/>
          <w:sz w:val="24"/>
          <w:szCs w:val="24"/>
        </w:rPr>
        <w:t>；</w:t>
      </w:r>
      <w:r w:rsidRPr="004C1E1C">
        <w:rPr>
          <w:rFonts w:ascii="Times New Roman" w:hAnsi="Times New Roman" w:cs="Times New Roman"/>
          <w:sz w:val="24"/>
          <w:szCs w:val="24"/>
        </w:rPr>
        <w:t>a</w:t>
      </w:r>
      <w:r w:rsidRPr="004C1E1C">
        <w:rPr>
          <w:rFonts w:ascii="Times New Roman" w:hAnsi="Times New Roman" w:cs="宋体" w:hint="eastAsia"/>
          <w:sz w:val="24"/>
          <w:szCs w:val="24"/>
        </w:rPr>
        <w:t>；</w:t>
      </w:r>
      <w:r w:rsidRPr="004C1E1C">
        <w:rPr>
          <w:rFonts w:ascii="Times New Roman" w:hAnsi="Times New Roman" w:cs="Times New Roman"/>
          <w:sz w:val="24"/>
          <w:szCs w:val="24"/>
        </w:rPr>
        <w:t>good</w:t>
      </w:r>
      <w:r w:rsidRPr="004C1E1C">
        <w:rPr>
          <w:rFonts w:ascii="Times New Roman" w:hAnsi="Times New Roman" w:cs="宋体" w:hint="eastAsia"/>
          <w:sz w:val="24"/>
          <w:szCs w:val="24"/>
        </w:rPr>
        <w:t>；</w:t>
      </w:r>
      <w:r w:rsidRPr="004C1E1C">
        <w:rPr>
          <w:rFonts w:ascii="Times New Roman" w:hAnsi="Times New Roman" w:cs="Times New Roman"/>
          <w:sz w:val="24"/>
          <w:szCs w:val="24"/>
        </w:rPr>
        <w:t xml:space="preserve">time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宋体" w:hint="eastAsia"/>
          <w:sz w:val="24"/>
          <w:szCs w:val="24"/>
        </w:rPr>
        <w:t>【考点】汉译英</w:t>
      </w:r>
      <w:r w:rsidRPr="004C1E1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</w:rPr>
        <w:t>【解析】【分析】根据汉语提示，玩的愉快</w:t>
      </w:r>
      <w:r w:rsidRPr="004C1E1C">
        <w:rPr>
          <w:rFonts w:ascii="Times New Roman" w:hAnsi="Times New Roman" w:cs="Times New Roman"/>
          <w:sz w:val="24"/>
          <w:szCs w:val="24"/>
        </w:rPr>
        <w:t>have a good ti</w:t>
      </w:r>
      <w:r w:rsidRPr="00D649E0">
        <w:rPr>
          <w:rFonts w:ascii="Times New Roman" w:hAnsi="Times New Roman" w:cs="Times New Roman"/>
          <w:sz w:val="24"/>
          <w:szCs w:val="24"/>
        </w:rPr>
        <w:pict>
          <v:shape id="_x0000_i1044" type="#_x0000_t75" alt="学科网(www.zxxk.com)--教育资源门户，提供试卷、教案、课件、论文、素材及各类教学资源下载，还有大量而丰富的教学相关资讯！" style="width:2.25pt;height:1.5pt">
            <v:imagedata r:id="rId9" o:title=""/>
          </v:shape>
        </w:pict>
      </w:r>
      <w:r w:rsidRPr="004C1E1C">
        <w:rPr>
          <w:rFonts w:ascii="Times New Roman" w:hAnsi="Times New Roman" w:cs="Times New Roman"/>
          <w:sz w:val="24"/>
          <w:szCs w:val="24"/>
        </w:rPr>
        <w:t>me</w:t>
      </w:r>
      <w:r w:rsidRPr="004C1E1C">
        <w:rPr>
          <w:rFonts w:ascii="Times New Roman" w:hAnsi="Times New Roman" w:cs="宋体" w:hint="eastAsia"/>
          <w:sz w:val="24"/>
          <w:szCs w:val="24"/>
        </w:rPr>
        <w:t>，固定词组，本句是一般现在时，主语是复数，谓语用动词原形，故答案为</w:t>
      </w:r>
      <w:r w:rsidRPr="004C1E1C">
        <w:rPr>
          <w:rFonts w:ascii="Times New Roman" w:hAnsi="Times New Roman" w:cs="Times New Roman"/>
          <w:sz w:val="24"/>
          <w:szCs w:val="24"/>
        </w:rPr>
        <w:t>have a good time.</w:t>
      </w:r>
      <w:r w:rsidRPr="004C1E1C">
        <w:rPr>
          <w:rFonts w:ascii="Times New Roman" w:hAnsi="Times New Roman" w:cs="Times New Roman"/>
          <w:sz w:val="24"/>
          <w:szCs w:val="24"/>
        </w:rPr>
        <w:br/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【点评】本题考查了汉译英，注意牢记固定词组。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Times New Roman"/>
          <w:sz w:val="24"/>
          <w:szCs w:val="24"/>
        </w:rPr>
        <w:t>19.</w:t>
      </w:r>
      <w:r w:rsidRPr="004C1E1C">
        <w:rPr>
          <w:rFonts w:ascii="Times New Roman" w:hAnsi="Times New Roman" w:cs="宋体" w:hint="eastAsia"/>
          <w:sz w:val="24"/>
          <w:szCs w:val="24"/>
        </w:rPr>
        <w:t>【答案】</w:t>
      </w:r>
      <w:r w:rsidRPr="004C1E1C">
        <w:rPr>
          <w:rFonts w:ascii="Times New Roman" w:hAnsi="Times New Roman" w:cs="Times New Roman"/>
          <w:sz w:val="24"/>
          <w:szCs w:val="24"/>
        </w:rPr>
        <w:t>also</w:t>
      </w:r>
      <w:r w:rsidRPr="004C1E1C">
        <w:rPr>
          <w:rFonts w:ascii="Times New Roman" w:hAnsi="Times New Roman" w:cs="宋体" w:hint="eastAsia"/>
          <w:sz w:val="24"/>
          <w:szCs w:val="24"/>
        </w:rPr>
        <w:t>；</w:t>
      </w:r>
      <w:r w:rsidRPr="004C1E1C">
        <w:rPr>
          <w:rFonts w:ascii="Times New Roman" w:hAnsi="Times New Roman" w:cs="Times New Roman"/>
          <w:sz w:val="24"/>
          <w:szCs w:val="24"/>
        </w:rPr>
        <w:t>put</w:t>
      </w:r>
      <w:r w:rsidRPr="004C1E1C">
        <w:rPr>
          <w:rFonts w:ascii="Times New Roman" w:hAnsi="Times New Roman" w:cs="宋体" w:hint="eastAsia"/>
          <w:sz w:val="24"/>
          <w:szCs w:val="24"/>
        </w:rPr>
        <w:t>；</w:t>
      </w:r>
      <w:r w:rsidRPr="004C1E1C">
        <w:rPr>
          <w:rFonts w:ascii="Times New Roman" w:hAnsi="Times New Roman" w:cs="Times New Roman"/>
          <w:sz w:val="24"/>
          <w:szCs w:val="24"/>
        </w:rPr>
        <w:t xml:space="preserve">under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宋体" w:hint="eastAsia"/>
          <w:sz w:val="24"/>
          <w:szCs w:val="24"/>
        </w:rPr>
        <w:t>【考点】汉译英</w:t>
      </w:r>
      <w:r w:rsidRPr="004C1E1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</w:rPr>
        <w:t>【解析】【分析】根据汉语提示，放在</w:t>
      </w:r>
      <w:r w:rsidRPr="004C1E1C">
        <w:rPr>
          <w:rFonts w:ascii="Times New Roman" w:hAnsi="Times New Roman" w:cs="Times New Roman"/>
          <w:sz w:val="24"/>
          <w:szCs w:val="24"/>
        </w:rPr>
        <w:t>……</w:t>
      </w:r>
      <w:r w:rsidRPr="004C1E1C">
        <w:rPr>
          <w:rFonts w:ascii="Times New Roman" w:hAnsi="Times New Roman" w:cs="宋体" w:hint="eastAsia"/>
          <w:sz w:val="24"/>
          <w:szCs w:val="24"/>
        </w:rPr>
        <w:t>下面，</w:t>
      </w:r>
      <w:r w:rsidRPr="004C1E1C">
        <w:rPr>
          <w:rFonts w:ascii="Times New Roman" w:hAnsi="Times New Roman" w:cs="Times New Roman"/>
          <w:sz w:val="24"/>
          <w:szCs w:val="24"/>
        </w:rPr>
        <w:t>put……under……</w:t>
      </w:r>
      <w:r w:rsidRPr="004C1E1C">
        <w:rPr>
          <w:rFonts w:ascii="Times New Roman" w:hAnsi="Times New Roman" w:cs="宋体" w:hint="eastAsia"/>
          <w:sz w:val="24"/>
          <w:szCs w:val="24"/>
        </w:rPr>
        <w:t>，也</w:t>
      </w:r>
      <w:r w:rsidRPr="004C1E1C">
        <w:rPr>
          <w:rFonts w:ascii="Times New Roman" w:hAnsi="Times New Roman" w:cs="Times New Roman"/>
          <w:sz w:val="24"/>
          <w:szCs w:val="24"/>
        </w:rPr>
        <w:t>also</w:t>
      </w:r>
      <w:r w:rsidRPr="004C1E1C">
        <w:rPr>
          <w:rFonts w:ascii="Times New Roman" w:hAnsi="Times New Roman" w:cs="宋体" w:hint="eastAsia"/>
          <w:sz w:val="24"/>
          <w:szCs w:val="24"/>
        </w:rPr>
        <w:t>，放在主语后面谓语前面，故答案为</w:t>
      </w:r>
      <w:r w:rsidRPr="004C1E1C">
        <w:rPr>
          <w:rFonts w:ascii="Times New Roman" w:hAnsi="Times New Roman" w:cs="Times New Roman"/>
          <w:sz w:val="24"/>
          <w:szCs w:val="24"/>
        </w:rPr>
        <w:t>also</w:t>
      </w:r>
      <w:r w:rsidRPr="004C1E1C">
        <w:rPr>
          <w:rFonts w:ascii="Times New Roman" w:hAnsi="Times New Roman" w:cs="宋体" w:hint="eastAsia"/>
          <w:sz w:val="24"/>
          <w:szCs w:val="24"/>
        </w:rPr>
        <w:t>，</w:t>
      </w:r>
      <w:r w:rsidRPr="004C1E1C">
        <w:rPr>
          <w:rFonts w:ascii="Times New Roman" w:hAnsi="Times New Roman" w:cs="Times New Roman"/>
          <w:sz w:val="24"/>
          <w:szCs w:val="24"/>
        </w:rPr>
        <w:t>put</w:t>
      </w:r>
      <w:r w:rsidRPr="004C1E1C">
        <w:rPr>
          <w:rFonts w:ascii="Times New Roman" w:hAnsi="Times New Roman" w:cs="宋体" w:hint="eastAsia"/>
          <w:sz w:val="24"/>
          <w:szCs w:val="24"/>
        </w:rPr>
        <w:t>，</w:t>
      </w:r>
      <w:r w:rsidRPr="004C1E1C">
        <w:rPr>
          <w:rFonts w:ascii="Times New Roman" w:hAnsi="Times New Roman" w:cs="Times New Roman"/>
          <w:sz w:val="24"/>
          <w:szCs w:val="24"/>
        </w:rPr>
        <w:t>under.</w:t>
      </w:r>
      <w:r w:rsidRPr="004C1E1C">
        <w:rPr>
          <w:rFonts w:ascii="Times New Roman" w:hAnsi="Times New Roman" w:cs="Times New Roman"/>
          <w:sz w:val="24"/>
          <w:szCs w:val="24"/>
        </w:rPr>
        <w:br/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【点评】本题考查了汉译英，注意平时牢记单词。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Times New Roman"/>
          <w:sz w:val="24"/>
          <w:szCs w:val="24"/>
        </w:rPr>
        <w:t>20</w:t>
      </w:r>
      <w:r w:rsidRPr="00D649E0">
        <w:rPr>
          <w:rFonts w:ascii="Times New Roman" w:hAnsi="Times New Roman" w:cs="Times New Roman"/>
          <w:sz w:val="24"/>
          <w:szCs w:val="24"/>
        </w:rPr>
        <w:pict>
          <v:shape id="_x0000_i1045" type="#_x0000_t75" alt="学科网(www.zxxk.com)--教育资源门户，提供试卷、教案、课件、论文、素材及各类教学资源下载，还有大量而丰富的教学相关资讯！" style="width:2.25pt;height:1.5pt">
            <v:imagedata r:id="rId9" o:title=""/>
          </v:shape>
        </w:pict>
      </w:r>
      <w:r w:rsidRPr="004C1E1C">
        <w:rPr>
          <w:rFonts w:ascii="Times New Roman" w:hAnsi="Times New Roman" w:cs="Times New Roman"/>
          <w:sz w:val="24"/>
          <w:szCs w:val="24"/>
        </w:rPr>
        <w:t>.</w:t>
      </w:r>
      <w:r w:rsidRPr="004C1E1C">
        <w:rPr>
          <w:rFonts w:ascii="Times New Roman" w:hAnsi="Times New Roman" w:cs="宋体" w:hint="eastAsia"/>
          <w:sz w:val="24"/>
          <w:szCs w:val="24"/>
        </w:rPr>
        <w:t>【答案】</w:t>
      </w:r>
      <w:r w:rsidRPr="004C1E1C">
        <w:rPr>
          <w:rFonts w:ascii="Times New Roman" w:hAnsi="Times New Roman" w:cs="Times New Roman"/>
          <w:sz w:val="24"/>
          <w:szCs w:val="24"/>
        </w:rPr>
        <w:t>go</w:t>
      </w:r>
      <w:r w:rsidRPr="004C1E1C">
        <w:rPr>
          <w:rFonts w:ascii="Times New Roman" w:hAnsi="Times New Roman" w:cs="宋体" w:hint="eastAsia"/>
          <w:sz w:val="24"/>
          <w:szCs w:val="24"/>
        </w:rPr>
        <w:t>；</w:t>
      </w:r>
      <w:r w:rsidRPr="004C1E1C">
        <w:rPr>
          <w:rFonts w:ascii="Times New Roman" w:hAnsi="Times New Roman" w:cs="Times New Roman"/>
          <w:sz w:val="24"/>
          <w:szCs w:val="24"/>
        </w:rPr>
        <w:t>to</w:t>
      </w:r>
      <w:r w:rsidRPr="004C1E1C">
        <w:rPr>
          <w:rFonts w:ascii="Times New Roman" w:hAnsi="Times New Roman" w:cs="宋体" w:hint="eastAsia"/>
          <w:sz w:val="24"/>
          <w:szCs w:val="24"/>
        </w:rPr>
        <w:t>；</w:t>
      </w:r>
      <w:r w:rsidRPr="004C1E1C">
        <w:rPr>
          <w:rFonts w:ascii="Times New Roman" w:hAnsi="Times New Roman" w:cs="Times New Roman"/>
          <w:sz w:val="24"/>
          <w:szCs w:val="24"/>
        </w:rPr>
        <w:t xml:space="preserve">see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1E1C">
        <w:rPr>
          <w:rFonts w:ascii="Times New Roman" w:hAnsi="Times New Roman" w:cs="宋体" w:hint="eastAsia"/>
          <w:sz w:val="24"/>
          <w:szCs w:val="24"/>
        </w:rPr>
        <w:t>【考点】汉译英</w:t>
      </w:r>
      <w:r w:rsidRPr="004C1E1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12BAA" w:rsidRPr="004C1E1C" w:rsidRDefault="00C12BAA" w:rsidP="004C1E1C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C1E1C">
        <w:rPr>
          <w:rFonts w:ascii="Times New Roman" w:hAnsi="Times New Roman" w:cs="宋体" w:hint="eastAsia"/>
          <w:sz w:val="24"/>
          <w:szCs w:val="24"/>
        </w:rPr>
        <w:t>【解析】【分析】根据汉语提示，去看</w:t>
      </w:r>
      <w:r w:rsidRPr="004C1E1C">
        <w:rPr>
          <w:rFonts w:ascii="Times New Roman" w:hAnsi="Times New Roman" w:cs="Times New Roman"/>
          <w:sz w:val="24"/>
          <w:szCs w:val="24"/>
        </w:rPr>
        <w:t>go to see</w:t>
      </w:r>
      <w:r w:rsidRPr="004C1E1C">
        <w:rPr>
          <w:rFonts w:ascii="Times New Roman" w:hAnsi="Times New Roman" w:cs="宋体" w:hint="eastAsia"/>
          <w:sz w:val="24"/>
          <w:szCs w:val="24"/>
        </w:rPr>
        <w:t>，本句是一般现在时，主语是复数，谓语用动词原形，故答案为</w:t>
      </w:r>
      <w:r w:rsidRPr="004C1E1C">
        <w:rPr>
          <w:rFonts w:ascii="Times New Roman" w:hAnsi="Times New Roman" w:cs="Times New Roman"/>
          <w:sz w:val="24"/>
          <w:szCs w:val="24"/>
        </w:rPr>
        <w:t>go to see.</w:t>
      </w:r>
      <w:r w:rsidRPr="004C1E1C">
        <w:rPr>
          <w:rFonts w:ascii="Times New Roman" w:hAnsi="Times New Roman" w:cs="Times New Roman"/>
          <w:sz w:val="24"/>
          <w:szCs w:val="24"/>
        </w:rPr>
        <w:br/>
      </w:r>
      <w:r w:rsidRPr="004C1E1C">
        <w:rPr>
          <w:rFonts w:ascii="Times New Roman" w:hAnsi="Times New Roman" w:cs="宋体" w:hint="eastAsia"/>
          <w:sz w:val="24"/>
          <w:szCs w:val="24"/>
          <w:lang w:eastAsia="zh-CN"/>
        </w:rPr>
        <w:t>【点评】本题考查了汉译英，注意平时牢记单词汉语意思。</w:t>
      </w:r>
    </w:p>
    <w:sectPr w:rsidR="00C12BAA" w:rsidRPr="004C1E1C" w:rsidSect="00923CDA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BAA" w:rsidRDefault="00C12BAA" w:rsidP="00923CDA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12BAA" w:rsidRDefault="00C12BAA" w:rsidP="00923CDA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BAA" w:rsidRDefault="00C12BAA" w:rsidP="00923CDA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12BAA" w:rsidRDefault="00C12BAA" w:rsidP="00923CDA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</w:lvl>
    <w:lvl w:ilvl="1">
      <w:start w:val="1"/>
      <w:numFmt w:val="decimalZero"/>
      <w:isLgl/>
      <w:lvlText w:val="Section %1.%2"/>
      <w:lvlJc w:val="left"/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Symbol" w:hint="default"/>
      </w:rPr>
    </w:lvl>
  </w:abstractNum>
  <w:abstractNum w:abstractNumId="2">
    <w:nsid w:val="49450DBD"/>
    <w:multiLevelType w:val="hybridMultilevel"/>
    <w:tmpl w:val="686ED19E"/>
    <w:lvl w:ilvl="0" w:tplc="4655257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ADA49E3"/>
    <w:multiLevelType w:val="hybridMultilevel"/>
    <w:tmpl w:val="7C5EC274"/>
    <w:lvl w:ilvl="0" w:tplc="27387175">
      <w:start w:val="1"/>
      <w:numFmt w:val="decimal"/>
      <w:lvlText w:val="%1."/>
      <w:lvlJc w:val="left"/>
      <w:pPr>
        <w:ind w:left="720" w:hanging="360"/>
      </w:pPr>
    </w:lvl>
    <w:lvl w:ilvl="1" w:tplc="27387175">
      <w:start w:val="1"/>
      <w:numFmt w:val="lowerLetter"/>
      <w:lvlText w:val="%2."/>
      <w:lvlJc w:val="left"/>
      <w:pPr>
        <w:ind w:left="1440" w:hanging="360"/>
      </w:pPr>
    </w:lvl>
    <w:lvl w:ilvl="2" w:tplc="27387175">
      <w:start w:val="1"/>
      <w:numFmt w:val="lowerRoman"/>
      <w:lvlText w:val="%3."/>
      <w:lvlJc w:val="right"/>
      <w:pPr>
        <w:ind w:left="2160" w:hanging="180"/>
      </w:pPr>
    </w:lvl>
    <w:lvl w:ilvl="3" w:tplc="27387175">
      <w:start w:val="1"/>
      <w:numFmt w:val="decimal"/>
      <w:lvlText w:val="%4."/>
      <w:lvlJc w:val="left"/>
      <w:pPr>
        <w:ind w:left="2880" w:hanging="360"/>
      </w:pPr>
    </w:lvl>
    <w:lvl w:ilvl="4" w:tplc="27387175">
      <w:start w:val="1"/>
      <w:numFmt w:val="lowerLetter"/>
      <w:lvlText w:val="%5."/>
      <w:lvlJc w:val="left"/>
      <w:pPr>
        <w:ind w:left="3600" w:hanging="360"/>
      </w:pPr>
    </w:lvl>
    <w:lvl w:ilvl="5" w:tplc="27387175">
      <w:start w:val="1"/>
      <w:numFmt w:val="lowerRoman"/>
      <w:lvlText w:val="%6."/>
      <w:lvlJc w:val="right"/>
      <w:pPr>
        <w:ind w:left="4320" w:hanging="180"/>
      </w:pPr>
    </w:lvl>
    <w:lvl w:ilvl="6" w:tplc="27387175">
      <w:start w:val="1"/>
      <w:numFmt w:val="decimal"/>
      <w:lvlText w:val="%7."/>
      <w:lvlJc w:val="left"/>
      <w:pPr>
        <w:ind w:left="5040" w:hanging="360"/>
      </w:pPr>
    </w:lvl>
    <w:lvl w:ilvl="7" w:tplc="27387175">
      <w:start w:val="1"/>
      <w:numFmt w:val="lowerLetter"/>
      <w:lvlText w:val="%8."/>
      <w:lvlJc w:val="left"/>
      <w:pPr>
        <w:ind w:left="5760" w:hanging="360"/>
      </w:pPr>
    </w:lvl>
    <w:lvl w:ilvl="8" w:tplc="27387175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CD1"/>
    <w:rsid w:val="00035A1A"/>
    <w:rsid w:val="00081CD1"/>
    <w:rsid w:val="000E11A7"/>
    <w:rsid w:val="00105B32"/>
    <w:rsid w:val="00114FC7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C1E1C"/>
    <w:rsid w:val="0052166A"/>
    <w:rsid w:val="00570E98"/>
    <w:rsid w:val="006A7A66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23CDA"/>
    <w:rsid w:val="009413CA"/>
    <w:rsid w:val="0099608E"/>
    <w:rsid w:val="009A1E5B"/>
    <w:rsid w:val="009B1FC3"/>
    <w:rsid w:val="009B783C"/>
    <w:rsid w:val="00A00BCA"/>
    <w:rsid w:val="00A028A9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C7A4E"/>
    <w:rsid w:val="00BD1FBE"/>
    <w:rsid w:val="00C00B1C"/>
    <w:rsid w:val="00C12BAA"/>
    <w:rsid w:val="00C205D4"/>
    <w:rsid w:val="00C26A2D"/>
    <w:rsid w:val="00C84C25"/>
    <w:rsid w:val="00CE1070"/>
    <w:rsid w:val="00CE17BF"/>
    <w:rsid w:val="00D035E3"/>
    <w:rsid w:val="00D2160C"/>
    <w:rsid w:val="00D36692"/>
    <w:rsid w:val="00D51F5D"/>
    <w:rsid w:val="00D649E0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3CDA"/>
    <w:pPr>
      <w:spacing w:after="120" w:line="288" w:lineRule="auto"/>
      <w:textAlignment w:val="center"/>
    </w:pPr>
    <w:rPr>
      <w:rFonts w:ascii="Calibri" w:hAnsi="Calibri" w:cs="Calibri"/>
      <w:kern w:val="0"/>
      <w:szCs w:val="21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23CDA"/>
    <w:rPr>
      <w:rFonts w:ascii="Times New Roman" w:hAnsi="Times New Roman" w:cs="Times New Roman"/>
      <w:sz w:val="18"/>
      <w:szCs w:val="18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23CDA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923CDA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 w:cs="Times New Roman"/>
      <w:sz w:val="18"/>
      <w:szCs w:val="18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23CDA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923CD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cs="Times New Roman"/>
      <w:sz w:val="18"/>
      <w:szCs w:val="1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23CDA"/>
    <w:rPr>
      <w:sz w:val="18"/>
      <w:szCs w:val="18"/>
    </w:rPr>
  </w:style>
  <w:style w:type="paragraph" w:customStyle="1" w:styleId="1">
    <w:name w:val="正文1"/>
    <w:uiPriority w:val="99"/>
    <w:rsid w:val="00923CDA"/>
    <w:pPr>
      <w:jc w:val="both"/>
    </w:pPr>
    <w:rPr>
      <w:szCs w:val="21"/>
    </w:rPr>
  </w:style>
  <w:style w:type="character" w:customStyle="1" w:styleId="15">
    <w:name w:val="15"/>
    <w:uiPriority w:val="99"/>
    <w:rsid w:val="00923CDA"/>
    <w:rPr>
      <w:rFonts w:ascii="Times New Roman" w:hAnsi="Times New Roman" w:cs="Times New Roman"/>
      <w:color w:val="0000FF"/>
      <w:u w:val="single"/>
    </w:rPr>
  </w:style>
  <w:style w:type="paragraph" w:customStyle="1" w:styleId="2">
    <w:name w:val="正文2"/>
    <w:uiPriority w:val="99"/>
    <w:rsid w:val="00923CDA"/>
    <w:pPr>
      <w:jc w:val="both"/>
    </w:pPr>
    <w:rPr>
      <w:szCs w:val="21"/>
    </w:rPr>
  </w:style>
  <w:style w:type="character" w:customStyle="1" w:styleId="DefaultParagraphFontPHPDOCX">
    <w:name w:val="Default Paragraph Font PHPDOCX"/>
    <w:uiPriority w:val="99"/>
    <w:semiHidden/>
    <w:rsid w:val="00923CDA"/>
  </w:style>
  <w:style w:type="paragraph" w:customStyle="1" w:styleId="ListParagraphPHPDOCX">
    <w:name w:val="List Paragraph PHPDOCX"/>
    <w:uiPriority w:val="99"/>
    <w:pPr>
      <w:ind w:left="720"/>
    </w:pPr>
    <w:rPr>
      <w:kern w:val="0"/>
      <w:sz w:val="20"/>
      <w:szCs w:val="20"/>
    </w:rPr>
  </w:style>
  <w:style w:type="paragraph" w:customStyle="1" w:styleId="TitlePHPDOCX">
    <w:name w:val="Title PHPDOCX"/>
    <w:link w:val="TitleCarPHPDOCX"/>
    <w:uiPriority w:val="99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99"/>
    <w:locked/>
    <w:rPr>
      <w:rFonts w:ascii="Cambria" w:hAnsi="Cambria" w:cs="Cambria"/>
      <w:color w:val="17365D"/>
      <w:spacing w:val="5"/>
      <w:kern w:val="28"/>
      <w:sz w:val="52"/>
      <w:szCs w:val="52"/>
      <w:lang w:val="en-US" w:eastAsia="zh-CN"/>
    </w:rPr>
  </w:style>
  <w:style w:type="paragraph" w:customStyle="1" w:styleId="SubtitlePHPDOCX">
    <w:name w:val="Subtitle PHPDOCX"/>
    <w:link w:val="SubtitleCarPHPDOCX"/>
    <w:uiPriority w:val="99"/>
    <w:pPr>
      <w:numPr>
        <w:ilvl w:val="1"/>
      </w:numPr>
    </w:pPr>
    <w:rPr>
      <w:rFonts w:ascii="Cambria" w:hAnsi="Cambria" w:cs="Cambria"/>
      <w:i/>
      <w:iCs/>
      <w:color w:val="4F81BD"/>
      <w:spacing w:val="15"/>
      <w:kern w:val="0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99"/>
    <w:locked/>
    <w:rPr>
      <w:rFonts w:ascii="Cambria" w:hAnsi="Cambria" w:cs="Cambria"/>
      <w:i/>
      <w:iCs/>
      <w:color w:val="4F81BD"/>
      <w:spacing w:val="15"/>
      <w:sz w:val="24"/>
      <w:szCs w:val="24"/>
      <w:lang w:val="en-US" w:eastAsia="zh-CN"/>
    </w:rPr>
  </w:style>
  <w:style w:type="table" w:customStyle="1" w:styleId="NormalTablePHPDOCX">
    <w:name w:val="Normal Table PHPDOCX"/>
    <w:uiPriority w:val="99"/>
    <w:semiHidden/>
    <w:rsid w:val="00923CDA"/>
    <w:rPr>
      <w:kern w:val="0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9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rPr>
      <w:kern w:val="0"/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locked/>
    <w:rPr>
      <w:lang w:val="en-US" w:eastAsia="zh-CN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locked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rPr>
      <w:rFonts w:ascii="Tahoma" w:hAnsi="Tahoma" w:cs="Tahoma"/>
      <w:kern w:val="0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locked/>
    <w:rPr>
      <w:rFonts w:ascii="Tahoma" w:hAnsi="Tahoma" w:cs="Tahoma"/>
      <w:sz w:val="16"/>
      <w:szCs w:val="16"/>
      <w:lang w:val="en-US" w:eastAsia="zh-CN"/>
    </w:rPr>
  </w:style>
  <w:style w:type="paragraph" w:customStyle="1" w:styleId="footnoteTextPHPDOCX">
    <w:name w:val="footnote Text PHPDOCX"/>
    <w:link w:val="footnoteTextCarPHPDOCX"/>
    <w:uiPriority w:val="99"/>
    <w:semiHidden/>
    <w:rPr>
      <w:kern w:val="0"/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locked/>
    <w:rPr>
      <w:lang w:val="en-US" w:eastAsia="zh-CN"/>
    </w:rPr>
  </w:style>
  <w:style w:type="character" w:customStyle="1" w:styleId="footnoteReferencePHPDOCX">
    <w:name w:val="footnote Reference PHPDOCX"/>
    <w:basedOn w:val="DefaultParagraphFontPHPDOCX"/>
    <w:uiPriority w:val="99"/>
    <w:semiHidden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rPr>
      <w:kern w:val="0"/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locked/>
    <w:rPr>
      <w:lang w:val="en-US" w:eastAsia="zh-CN"/>
    </w:rPr>
  </w:style>
  <w:style w:type="character" w:customStyle="1" w:styleId="endnoteReferencePHPDOCX">
    <w:name w:val="endnote Reference PHPDOCX"/>
    <w:basedOn w:val="DefaultParagraphFontPHPDOCX"/>
    <w:uiPriority w:val="99"/>
    <w:semiHidden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6</Pages>
  <Words>740</Words>
  <Characters>4221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绿色圃中小学教育网</dc:creator>
  <cp:keywords/>
  <dc:description/>
  <cp:lastModifiedBy>绿色圃中小学教育网</cp:lastModifiedBy>
  <cp:revision>11</cp:revision>
  <dcterms:created xsi:type="dcterms:W3CDTF">2013-12-09T06:44:00Z</dcterms:created>
  <dcterms:modified xsi:type="dcterms:W3CDTF">2020-07-10T06:47:00Z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